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4C923" w14:textId="77777777" w:rsidR="00BB2A50" w:rsidRPr="005B1A73" w:rsidRDefault="0090753F" w:rsidP="0090753F">
      <w:pPr>
        <w:autoSpaceDE w:val="0"/>
        <w:jc w:val="right"/>
        <w:rPr>
          <w:sz w:val="24"/>
          <w:szCs w:val="24"/>
        </w:rPr>
      </w:pPr>
      <w:bookmarkStart w:id="0" w:name="_GoBack"/>
      <w:bookmarkEnd w:id="0"/>
      <w:r w:rsidRPr="005B1A73">
        <w:rPr>
          <w:sz w:val="24"/>
          <w:szCs w:val="24"/>
        </w:rPr>
        <w:t xml:space="preserve">Załącznik nr </w:t>
      </w:r>
      <w:r w:rsidR="00D71E5C">
        <w:rPr>
          <w:sz w:val="24"/>
          <w:szCs w:val="24"/>
        </w:rPr>
        <w:t>6</w:t>
      </w:r>
      <w:r w:rsidR="00D71E5C" w:rsidRPr="005B1A73">
        <w:rPr>
          <w:sz w:val="24"/>
          <w:szCs w:val="24"/>
        </w:rPr>
        <w:t xml:space="preserve"> </w:t>
      </w:r>
      <w:r w:rsidR="00BB2A50" w:rsidRPr="005B1A73">
        <w:rPr>
          <w:sz w:val="24"/>
          <w:szCs w:val="24"/>
        </w:rPr>
        <w:t>do SIWZ</w:t>
      </w:r>
    </w:p>
    <w:p w14:paraId="6125341B" w14:textId="77777777" w:rsidR="00BB2A50" w:rsidRPr="0046535E" w:rsidRDefault="00BB2A50" w:rsidP="000117C3">
      <w:pPr>
        <w:autoSpaceDE w:val="0"/>
        <w:jc w:val="right"/>
        <w:rPr>
          <w:sz w:val="24"/>
          <w:szCs w:val="24"/>
        </w:rPr>
      </w:pPr>
    </w:p>
    <w:p w14:paraId="6B4CDB54" w14:textId="77777777" w:rsidR="00BB2A50" w:rsidRPr="0046535E" w:rsidRDefault="00BB2A50" w:rsidP="000117C3">
      <w:pPr>
        <w:autoSpaceDE w:val="0"/>
        <w:jc w:val="right"/>
        <w:rPr>
          <w:sz w:val="24"/>
          <w:szCs w:val="24"/>
        </w:rPr>
      </w:pPr>
    </w:p>
    <w:p w14:paraId="7E871874" w14:textId="33C883D7" w:rsidR="00BB2A50" w:rsidRPr="0046535E" w:rsidRDefault="00BB2A50" w:rsidP="00A20010">
      <w:pPr>
        <w:pStyle w:val="Nagwek2"/>
        <w:rPr>
          <w:rFonts w:ascii="Times New Roman" w:hAnsi="Times New Roman"/>
          <w:b w:val="0"/>
          <w:szCs w:val="24"/>
        </w:rPr>
      </w:pPr>
      <w:r w:rsidRPr="0046535E">
        <w:rPr>
          <w:rFonts w:ascii="Times New Roman" w:hAnsi="Times New Roman"/>
          <w:szCs w:val="24"/>
        </w:rPr>
        <w:t xml:space="preserve">UMOWA nr …../ KD / </w:t>
      </w:r>
      <w:r w:rsidR="00D71E5C" w:rsidRPr="0046535E">
        <w:rPr>
          <w:rFonts w:ascii="Times New Roman" w:hAnsi="Times New Roman"/>
          <w:szCs w:val="24"/>
        </w:rPr>
        <w:t>201</w:t>
      </w:r>
      <w:r w:rsidR="009C2463">
        <w:rPr>
          <w:rFonts w:ascii="Times New Roman" w:hAnsi="Times New Roman"/>
          <w:szCs w:val="24"/>
        </w:rPr>
        <w:t>9</w:t>
      </w:r>
    </w:p>
    <w:p w14:paraId="1FC20C8F" w14:textId="77777777" w:rsidR="00BB2A50" w:rsidRPr="0046535E" w:rsidRDefault="00BB2A50" w:rsidP="00D954B6">
      <w:pPr>
        <w:autoSpaceDE w:val="0"/>
        <w:jc w:val="both"/>
        <w:rPr>
          <w:b/>
          <w:sz w:val="24"/>
          <w:szCs w:val="24"/>
        </w:rPr>
      </w:pPr>
    </w:p>
    <w:p w14:paraId="72688B82" w14:textId="77777777" w:rsidR="007E4FBC" w:rsidRDefault="009D471E" w:rsidP="009D471E">
      <w:pPr>
        <w:autoSpaceDE w:val="0"/>
        <w:jc w:val="both"/>
        <w:rPr>
          <w:sz w:val="24"/>
          <w:szCs w:val="24"/>
        </w:rPr>
      </w:pPr>
      <w:r w:rsidRPr="00D65A44">
        <w:rPr>
          <w:sz w:val="24"/>
          <w:szCs w:val="24"/>
        </w:rPr>
        <w:t xml:space="preserve">zawarta w </w:t>
      </w:r>
      <w:r w:rsidR="007E4FBC">
        <w:rPr>
          <w:sz w:val="24"/>
          <w:szCs w:val="24"/>
        </w:rPr>
        <w:t xml:space="preserve">Policach, </w:t>
      </w:r>
      <w:r w:rsidRPr="00D65A44">
        <w:rPr>
          <w:sz w:val="24"/>
          <w:szCs w:val="24"/>
        </w:rPr>
        <w:t>dniu ………………......</w:t>
      </w:r>
      <w:r w:rsidR="007E4FBC">
        <w:rPr>
          <w:sz w:val="24"/>
          <w:szCs w:val="24"/>
        </w:rPr>
        <w:t xml:space="preserve">, </w:t>
      </w:r>
      <w:r w:rsidRPr="00D65A44">
        <w:rPr>
          <w:sz w:val="24"/>
          <w:szCs w:val="24"/>
        </w:rPr>
        <w:t>pomiędzy</w:t>
      </w:r>
      <w:r w:rsidR="007E4FBC">
        <w:rPr>
          <w:sz w:val="24"/>
          <w:szCs w:val="24"/>
        </w:rPr>
        <w:t>:</w:t>
      </w:r>
    </w:p>
    <w:p w14:paraId="2FBCF7F5" w14:textId="77777777" w:rsidR="009D471E" w:rsidRPr="00D65A44" w:rsidRDefault="009D471E" w:rsidP="009D471E">
      <w:pPr>
        <w:autoSpaceDE w:val="0"/>
        <w:jc w:val="both"/>
        <w:rPr>
          <w:sz w:val="24"/>
          <w:szCs w:val="24"/>
        </w:rPr>
      </w:pPr>
    </w:p>
    <w:p w14:paraId="7F81440C" w14:textId="58714735" w:rsidR="005B1A73" w:rsidRPr="005B1A73" w:rsidRDefault="005B1A73" w:rsidP="005B1A73">
      <w:pPr>
        <w:tabs>
          <w:tab w:val="left" w:pos="425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B1A73">
        <w:rPr>
          <w:b/>
          <w:sz w:val="24"/>
          <w:szCs w:val="24"/>
        </w:rPr>
        <w:t>Powiatem Polickim</w:t>
      </w:r>
      <w:r w:rsidRPr="005B1A73">
        <w:rPr>
          <w:sz w:val="24"/>
          <w:szCs w:val="24"/>
        </w:rPr>
        <w:t xml:space="preserve"> z siedzibą w Policach, przy ul. </w:t>
      </w:r>
      <w:proofErr w:type="spellStart"/>
      <w:r w:rsidRPr="005B1A73">
        <w:rPr>
          <w:sz w:val="24"/>
          <w:szCs w:val="24"/>
        </w:rPr>
        <w:t>Tanowskiej</w:t>
      </w:r>
      <w:proofErr w:type="spellEnd"/>
      <w:r w:rsidRPr="005B1A73">
        <w:rPr>
          <w:sz w:val="24"/>
          <w:szCs w:val="24"/>
        </w:rPr>
        <w:t xml:space="preserve"> 8, 72-010 Police, </w:t>
      </w:r>
      <w:r w:rsidRPr="005B1A73">
        <w:rPr>
          <w:sz w:val="24"/>
          <w:szCs w:val="24"/>
        </w:rPr>
        <w:br/>
        <w:t xml:space="preserve">NIP 851-25-50-469, REGON 811762713, reprezentowanym przez Zarząd Powiatu </w:t>
      </w:r>
      <w:r w:rsidR="000430E6">
        <w:rPr>
          <w:sz w:val="24"/>
          <w:szCs w:val="24"/>
        </w:rPr>
        <w:br/>
      </w:r>
      <w:r w:rsidRPr="005B1A73">
        <w:rPr>
          <w:sz w:val="24"/>
          <w:szCs w:val="24"/>
        </w:rPr>
        <w:t>w Policach, w imieniu</w:t>
      </w:r>
      <w:r w:rsidR="00D71E5C">
        <w:rPr>
          <w:sz w:val="24"/>
          <w:szCs w:val="24"/>
        </w:rPr>
        <w:t>,</w:t>
      </w:r>
      <w:r w:rsidRPr="005B1A73">
        <w:rPr>
          <w:sz w:val="24"/>
          <w:szCs w:val="24"/>
        </w:rPr>
        <w:t xml:space="preserve"> którego działają:</w:t>
      </w:r>
    </w:p>
    <w:p w14:paraId="1D1C7C98" w14:textId="77777777" w:rsidR="005B1A73" w:rsidRPr="005B1A73" w:rsidRDefault="005B1A73" w:rsidP="005B1A73">
      <w:pPr>
        <w:pStyle w:val="Obszartekstu"/>
        <w:numPr>
          <w:ilvl w:val="0"/>
          <w:numId w:val="18"/>
        </w:numPr>
        <w:tabs>
          <w:tab w:val="left" w:pos="425"/>
        </w:tabs>
        <w:spacing w:after="0"/>
        <w:rPr>
          <w:bCs/>
          <w:sz w:val="24"/>
        </w:rPr>
      </w:pPr>
      <w:r w:rsidRPr="005B1A73">
        <w:rPr>
          <w:bCs/>
          <w:sz w:val="24"/>
        </w:rPr>
        <w:t>Andrzej Bednarek – Starosta Policki,</w:t>
      </w:r>
    </w:p>
    <w:p w14:paraId="68E48CFC" w14:textId="1989BA19" w:rsidR="005B1A73" w:rsidRPr="005B1A73" w:rsidRDefault="009C2463" w:rsidP="005B1A73">
      <w:pPr>
        <w:pStyle w:val="Obszartekstu"/>
        <w:numPr>
          <w:ilvl w:val="0"/>
          <w:numId w:val="18"/>
        </w:numPr>
        <w:tabs>
          <w:tab w:val="left" w:pos="425"/>
        </w:tabs>
        <w:spacing w:after="0"/>
        <w:rPr>
          <w:bCs/>
          <w:sz w:val="24"/>
        </w:rPr>
      </w:pPr>
      <w:r>
        <w:rPr>
          <w:bCs/>
          <w:sz w:val="24"/>
        </w:rPr>
        <w:t>Joanna Napiwodzka</w:t>
      </w:r>
      <w:r w:rsidR="005B1A73" w:rsidRPr="005B1A73">
        <w:rPr>
          <w:bCs/>
          <w:sz w:val="24"/>
        </w:rPr>
        <w:t xml:space="preserve"> – Wicestarosta Policki,</w:t>
      </w:r>
    </w:p>
    <w:p w14:paraId="2301A17A" w14:textId="77777777" w:rsidR="007E4FBC" w:rsidRDefault="007E4FBC" w:rsidP="00D954B6">
      <w:pPr>
        <w:autoSpaceDE w:val="0"/>
        <w:jc w:val="both"/>
        <w:rPr>
          <w:sz w:val="24"/>
          <w:szCs w:val="24"/>
        </w:rPr>
      </w:pPr>
    </w:p>
    <w:p w14:paraId="109C7773" w14:textId="77777777" w:rsidR="00BB2A50" w:rsidRPr="0046535E" w:rsidRDefault="007E4FBC" w:rsidP="00D954B6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471E" w:rsidRPr="00D65A44">
        <w:rPr>
          <w:sz w:val="24"/>
          <w:szCs w:val="24"/>
        </w:rPr>
        <w:t xml:space="preserve">zwanym dalej </w:t>
      </w:r>
      <w:r w:rsidR="009D471E" w:rsidRPr="009D471E">
        <w:rPr>
          <w:b/>
          <w:sz w:val="24"/>
          <w:szCs w:val="24"/>
        </w:rPr>
        <w:t>„Zamawiającym”</w:t>
      </w:r>
      <w:r w:rsidR="009D471E" w:rsidRPr="00D65A44">
        <w:rPr>
          <w:sz w:val="24"/>
          <w:szCs w:val="24"/>
        </w:rPr>
        <w:t>,</w:t>
      </w:r>
    </w:p>
    <w:p w14:paraId="5D9F3E1C" w14:textId="77777777" w:rsidR="007E4FBC" w:rsidRDefault="007E4FBC" w:rsidP="00561306">
      <w:pPr>
        <w:autoSpaceDE w:val="0"/>
        <w:jc w:val="both"/>
        <w:rPr>
          <w:sz w:val="24"/>
          <w:szCs w:val="24"/>
        </w:rPr>
      </w:pPr>
    </w:p>
    <w:p w14:paraId="411E8F04" w14:textId="77777777" w:rsidR="007E4FBC" w:rsidRDefault="007E4FBC" w:rsidP="00561306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4C6153EF" w14:textId="77777777" w:rsidR="000430E6" w:rsidRDefault="000430E6" w:rsidP="00561306">
      <w:pPr>
        <w:autoSpaceDE w:val="0"/>
        <w:jc w:val="both"/>
        <w:rPr>
          <w:sz w:val="24"/>
          <w:szCs w:val="24"/>
        </w:rPr>
      </w:pPr>
    </w:p>
    <w:p w14:paraId="4CDDDC9A" w14:textId="77777777" w:rsidR="00BB2A50" w:rsidRPr="0046535E" w:rsidRDefault="00BB2A50" w:rsidP="00561306">
      <w:pPr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……………</w:t>
      </w:r>
      <w:r w:rsidR="007905E5">
        <w:rPr>
          <w:sz w:val="24"/>
          <w:szCs w:val="24"/>
        </w:rPr>
        <w:t>………………….</w:t>
      </w:r>
      <w:r w:rsidRPr="0046535E">
        <w:rPr>
          <w:sz w:val="24"/>
          <w:szCs w:val="24"/>
        </w:rPr>
        <w:t xml:space="preserve"> reprezentowanym przez: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64E58C" w14:textId="77777777" w:rsidR="00BB2A50" w:rsidRPr="0046535E" w:rsidRDefault="00BB2A50" w:rsidP="005B1A73">
      <w:pPr>
        <w:pStyle w:val="Tekstpodstawowy"/>
        <w:numPr>
          <w:ilvl w:val="0"/>
          <w:numId w:val="17"/>
        </w:numPr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ab/>
        <w:t>…………………</w:t>
      </w:r>
      <w:r w:rsidRPr="0046535E">
        <w:rPr>
          <w:sz w:val="24"/>
          <w:szCs w:val="24"/>
        </w:rPr>
        <w:tab/>
        <w:t>-</w:t>
      </w:r>
      <w:r w:rsidRPr="0046535E">
        <w:rPr>
          <w:sz w:val="24"/>
          <w:szCs w:val="24"/>
        </w:rPr>
        <w:tab/>
        <w:t>…………..</w:t>
      </w:r>
    </w:p>
    <w:p w14:paraId="17C71164" w14:textId="77777777" w:rsidR="00BB2A50" w:rsidRPr="0046535E" w:rsidRDefault="00BB2A50" w:rsidP="005B1A73">
      <w:pPr>
        <w:pStyle w:val="FR1"/>
        <w:widowControl/>
        <w:numPr>
          <w:ilvl w:val="0"/>
          <w:numId w:val="17"/>
        </w:numPr>
        <w:autoSpaceDE/>
        <w:autoSpaceDN/>
        <w:adjustRightInd/>
        <w:spacing w:before="0"/>
        <w:rPr>
          <w:rFonts w:ascii="Times New Roman" w:hAnsi="Times New Roman" w:cs="Times New Roman"/>
          <w:noProof w:val="0"/>
          <w:sz w:val="24"/>
          <w:szCs w:val="24"/>
        </w:rPr>
      </w:pPr>
      <w:r w:rsidRPr="0046535E">
        <w:rPr>
          <w:rFonts w:ascii="Times New Roman" w:hAnsi="Times New Roman" w:cs="Times New Roman"/>
          <w:noProof w:val="0"/>
          <w:sz w:val="24"/>
          <w:szCs w:val="24"/>
        </w:rPr>
        <w:tab/>
        <w:t>…………………</w:t>
      </w:r>
      <w:r w:rsidRPr="0046535E">
        <w:rPr>
          <w:rFonts w:ascii="Times New Roman" w:hAnsi="Times New Roman" w:cs="Times New Roman"/>
          <w:noProof w:val="0"/>
          <w:sz w:val="24"/>
          <w:szCs w:val="24"/>
        </w:rPr>
        <w:tab/>
        <w:t>-</w:t>
      </w:r>
      <w:r w:rsidRPr="0046535E">
        <w:rPr>
          <w:rFonts w:ascii="Times New Roman" w:hAnsi="Times New Roman" w:cs="Times New Roman"/>
          <w:noProof w:val="0"/>
          <w:sz w:val="24"/>
          <w:szCs w:val="24"/>
        </w:rPr>
        <w:tab/>
        <w:t>…………..</w:t>
      </w:r>
    </w:p>
    <w:p w14:paraId="4AF2E199" w14:textId="77777777" w:rsidR="007E4FBC" w:rsidRDefault="007E4FBC" w:rsidP="00E30F7E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</w:p>
    <w:p w14:paraId="62C5943B" w14:textId="2EB83101" w:rsidR="00BB2A50" w:rsidRDefault="007E4FBC" w:rsidP="00E30F7E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471E" w:rsidRPr="009D471E">
        <w:rPr>
          <w:rFonts w:ascii="Times New Roman" w:hAnsi="Times New Roman" w:cs="Times New Roman"/>
          <w:sz w:val="24"/>
          <w:szCs w:val="24"/>
        </w:rPr>
        <w:t>zwanym</w:t>
      </w:r>
      <w:r w:rsidR="001047B1">
        <w:rPr>
          <w:rFonts w:ascii="Times New Roman" w:hAnsi="Times New Roman" w:cs="Times New Roman"/>
          <w:sz w:val="24"/>
          <w:szCs w:val="24"/>
        </w:rPr>
        <w:t>/ą</w:t>
      </w:r>
      <w:r w:rsidR="009D471E" w:rsidRPr="009D471E">
        <w:rPr>
          <w:rFonts w:ascii="Times New Roman" w:hAnsi="Times New Roman" w:cs="Times New Roman"/>
          <w:sz w:val="24"/>
          <w:szCs w:val="24"/>
        </w:rPr>
        <w:t xml:space="preserve"> dalej </w:t>
      </w:r>
      <w:r w:rsidR="009D471E" w:rsidRPr="009D471E">
        <w:rPr>
          <w:rFonts w:ascii="Times New Roman" w:hAnsi="Times New Roman" w:cs="Times New Roman"/>
          <w:b/>
          <w:sz w:val="24"/>
          <w:szCs w:val="24"/>
        </w:rPr>
        <w:t>„Wykonawcą”</w:t>
      </w:r>
      <w:r w:rsidR="009D471E" w:rsidRPr="005B1A73">
        <w:rPr>
          <w:rFonts w:ascii="Times New Roman" w:hAnsi="Times New Roman" w:cs="Times New Roman"/>
          <w:sz w:val="24"/>
          <w:szCs w:val="24"/>
        </w:rPr>
        <w:t>.</w:t>
      </w:r>
    </w:p>
    <w:p w14:paraId="50D4799E" w14:textId="77777777" w:rsidR="009D471E" w:rsidRPr="009D471E" w:rsidRDefault="009D471E" w:rsidP="00E30F7E">
      <w:pPr>
        <w:pStyle w:val="FR1"/>
        <w:widowControl/>
        <w:autoSpaceDE/>
        <w:autoSpaceDN/>
        <w:adjustRightInd/>
        <w:spacing w:before="0"/>
        <w:rPr>
          <w:rFonts w:ascii="Times New Roman" w:hAnsi="Times New Roman" w:cs="Times New Roman"/>
          <w:noProof w:val="0"/>
          <w:sz w:val="24"/>
          <w:szCs w:val="24"/>
        </w:rPr>
      </w:pPr>
    </w:p>
    <w:p w14:paraId="024A889B" w14:textId="6E8D2384" w:rsidR="00BB2A50" w:rsidRPr="0046535E" w:rsidRDefault="00BB2A50" w:rsidP="00D954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Umowa zostaje zawarta w wyniku przeprowadzenia postępowania o udzielenie zamówienia </w:t>
      </w:r>
      <w:r w:rsidRPr="005B1A73">
        <w:rPr>
          <w:rFonts w:ascii="Times-Bold" w:hAnsi="Times-Bold"/>
          <w:sz w:val="24"/>
        </w:rPr>
        <w:t xml:space="preserve">publicznego w drodze przetargu nieograniczonego o wartości mniejszej od kwot określonych w przepisach wydanych na podstawie art. 11 ust. 8 ustawy </w:t>
      </w:r>
      <w:r w:rsidR="007905E5" w:rsidRPr="005B1A73">
        <w:rPr>
          <w:rFonts w:ascii="Times-Bold" w:hAnsi="Times-Bold"/>
          <w:sz w:val="24"/>
        </w:rPr>
        <w:t>z dnia 29 stycznia 2004 r.</w:t>
      </w:r>
      <w:r w:rsidR="007905E5">
        <w:rPr>
          <w:rFonts w:ascii="Times-Bold" w:hAnsi="Times-Bold"/>
          <w:sz w:val="24"/>
        </w:rPr>
        <w:t xml:space="preserve"> </w:t>
      </w:r>
      <w:r w:rsidRPr="005B1A73">
        <w:rPr>
          <w:rFonts w:ascii="Times-Bold" w:hAnsi="Times-Bold"/>
          <w:sz w:val="24"/>
        </w:rPr>
        <w:t>Prawo zamówień publicznych (</w:t>
      </w:r>
      <w:r w:rsidR="00D71E5C" w:rsidRPr="00A900E8">
        <w:rPr>
          <w:rFonts w:ascii="Times-Bold" w:hAnsi="Times-Bold"/>
          <w:sz w:val="24"/>
          <w:szCs w:val="24"/>
        </w:rPr>
        <w:t>Dz.U.201</w:t>
      </w:r>
      <w:r w:rsidR="009C2463">
        <w:rPr>
          <w:rFonts w:ascii="Times-Bold" w:hAnsi="Times-Bold"/>
          <w:sz w:val="24"/>
          <w:szCs w:val="24"/>
        </w:rPr>
        <w:t>8</w:t>
      </w:r>
      <w:r w:rsidR="00D71E5C" w:rsidRPr="00A900E8">
        <w:rPr>
          <w:rFonts w:ascii="Times-Bold" w:hAnsi="Times-Bold"/>
          <w:sz w:val="24"/>
          <w:szCs w:val="24"/>
        </w:rPr>
        <w:t>.1</w:t>
      </w:r>
      <w:r w:rsidR="009C2463">
        <w:rPr>
          <w:rFonts w:ascii="Times-Bold" w:hAnsi="Times-Bold"/>
          <w:sz w:val="24"/>
          <w:szCs w:val="24"/>
        </w:rPr>
        <w:t>986</w:t>
      </w:r>
      <w:r w:rsidR="00D71E5C" w:rsidRPr="00A900E8">
        <w:rPr>
          <w:rFonts w:ascii="Times-Bold" w:hAnsi="Times-Bold"/>
          <w:sz w:val="24"/>
          <w:szCs w:val="24"/>
        </w:rPr>
        <w:t xml:space="preserve"> </w:t>
      </w:r>
      <w:proofErr w:type="spellStart"/>
      <w:r w:rsidR="00D71E5C" w:rsidRPr="00A900E8">
        <w:rPr>
          <w:rFonts w:ascii="Times-Bold" w:hAnsi="Times-Bold"/>
          <w:sz w:val="24"/>
          <w:szCs w:val="24"/>
        </w:rPr>
        <w:t>t.j</w:t>
      </w:r>
      <w:proofErr w:type="spellEnd"/>
      <w:r w:rsidR="00D71E5C" w:rsidRPr="00A900E8">
        <w:rPr>
          <w:rFonts w:ascii="Times-Bold" w:hAnsi="Times-Bold"/>
          <w:sz w:val="24"/>
          <w:szCs w:val="24"/>
        </w:rPr>
        <w:t>.</w:t>
      </w:r>
      <w:r w:rsidR="007E4FBC" w:rsidRPr="00A900E8">
        <w:rPr>
          <w:rFonts w:ascii="Times-Bold" w:hAnsi="Times-Bold"/>
          <w:sz w:val="24"/>
          <w:szCs w:val="24"/>
        </w:rPr>
        <w:t xml:space="preserve"> z </w:t>
      </w:r>
      <w:r w:rsidR="00D71E5C" w:rsidRPr="00866E43">
        <w:rPr>
          <w:rFonts w:ascii="Times-Bold" w:hAnsi="Times-Bold"/>
          <w:sz w:val="24"/>
          <w:szCs w:val="24"/>
        </w:rPr>
        <w:t>póź</w:t>
      </w:r>
      <w:r w:rsidR="00D71E5C" w:rsidRPr="00D12B09">
        <w:rPr>
          <w:rFonts w:ascii="Times-Bold" w:hAnsi="Times-Bold"/>
          <w:sz w:val="24"/>
          <w:szCs w:val="24"/>
        </w:rPr>
        <w:t>n</w:t>
      </w:r>
      <w:r w:rsidR="007E4FBC" w:rsidRPr="00D12B09">
        <w:rPr>
          <w:rFonts w:ascii="Times-Bold" w:hAnsi="Times-Bold"/>
          <w:sz w:val="24"/>
          <w:szCs w:val="24"/>
        </w:rPr>
        <w:t>. zm.)</w:t>
      </w:r>
      <w:r w:rsidR="007E4FBC" w:rsidRPr="005B1A73">
        <w:rPr>
          <w:rFonts w:ascii="Times-Bold" w:hAnsi="Times-Bold"/>
          <w:sz w:val="24"/>
        </w:rPr>
        <w:t xml:space="preserve">. </w:t>
      </w:r>
      <w:r w:rsidRPr="005B1A73">
        <w:rPr>
          <w:rFonts w:ascii="Times-Bold" w:hAnsi="Times-Bold"/>
          <w:sz w:val="24"/>
        </w:rPr>
        <w:t>Ogłoszenie o zamówieniu zostało opublikowane w Biuletynie Zamówień Publicznych pod nr ............ w dniu ................</w:t>
      </w:r>
      <w:r>
        <w:rPr>
          <w:sz w:val="24"/>
          <w:szCs w:val="24"/>
        </w:rPr>
        <w:t xml:space="preserve"> ).</w:t>
      </w:r>
    </w:p>
    <w:p w14:paraId="00674C7F" w14:textId="77777777" w:rsidR="00BB2A50" w:rsidRPr="0046535E" w:rsidRDefault="00BB2A50" w:rsidP="00D954B6">
      <w:pPr>
        <w:autoSpaceDE w:val="0"/>
        <w:jc w:val="both"/>
        <w:rPr>
          <w:sz w:val="24"/>
          <w:szCs w:val="24"/>
        </w:rPr>
      </w:pPr>
    </w:p>
    <w:p w14:paraId="15EE61BC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t>§ 1</w:t>
      </w:r>
    </w:p>
    <w:p w14:paraId="7528193E" w14:textId="77777777" w:rsidR="00BB2A50" w:rsidRPr="0046535E" w:rsidRDefault="00BB2A50" w:rsidP="00D954B6">
      <w:pPr>
        <w:autoSpaceDE w:val="0"/>
        <w:jc w:val="both"/>
        <w:rPr>
          <w:b/>
          <w:sz w:val="24"/>
          <w:szCs w:val="24"/>
        </w:rPr>
      </w:pPr>
    </w:p>
    <w:p w14:paraId="1E5D590F" w14:textId="77777777" w:rsidR="009D471E" w:rsidRPr="001C473C" w:rsidRDefault="009D471E" w:rsidP="009D471E">
      <w:pPr>
        <w:pStyle w:val="Nagwek2"/>
        <w:numPr>
          <w:ilvl w:val="0"/>
          <w:numId w:val="4"/>
        </w:numPr>
        <w:suppressAutoHyphens/>
        <w:autoSpaceDE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1C473C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Zamawiający zleca a Wykonawca przyjmuje do wykonania usługi polegające na utrzymaniu zieleni niskiej i wysokiej w ciągu dróg powiatowych Powiatu Polickiego, zwanym dalej „przedmiotem umowy”.</w:t>
      </w:r>
    </w:p>
    <w:p w14:paraId="7E2E5FE6" w14:textId="77777777" w:rsidR="009D471E" w:rsidRDefault="009D471E" w:rsidP="009D471E">
      <w:pPr>
        <w:numPr>
          <w:ilvl w:val="0"/>
          <w:numId w:val="4"/>
        </w:numPr>
        <w:jc w:val="both"/>
        <w:rPr>
          <w:sz w:val="24"/>
          <w:szCs w:val="24"/>
        </w:rPr>
      </w:pPr>
      <w:r w:rsidRPr="006F23D2">
        <w:rPr>
          <w:sz w:val="24"/>
          <w:szCs w:val="24"/>
        </w:rPr>
        <w:t>Sz</w:t>
      </w:r>
      <w:r>
        <w:rPr>
          <w:sz w:val="24"/>
          <w:szCs w:val="24"/>
        </w:rPr>
        <w:t>czegół</w:t>
      </w:r>
      <w:r w:rsidRPr="006F23D2">
        <w:rPr>
          <w:sz w:val="24"/>
          <w:szCs w:val="24"/>
        </w:rPr>
        <w:t xml:space="preserve">owy zakres przedmiotu umowy oraz warunki świadczenia </w:t>
      </w:r>
      <w:r w:rsidR="007E4FBC">
        <w:rPr>
          <w:sz w:val="24"/>
          <w:szCs w:val="24"/>
        </w:rPr>
        <w:t>usług,</w:t>
      </w:r>
      <w:r w:rsidRPr="006F23D2">
        <w:rPr>
          <w:sz w:val="24"/>
          <w:szCs w:val="24"/>
        </w:rPr>
        <w:t xml:space="preserve"> zostały określone w </w:t>
      </w:r>
      <w:r>
        <w:rPr>
          <w:sz w:val="24"/>
          <w:szCs w:val="24"/>
        </w:rPr>
        <w:t>„Zasadach utrzymywania zieleni niskiej i wysokiej w ciągach dróg powiatowych Powiatu Polickiego”</w:t>
      </w:r>
      <w:r w:rsidRPr="006F23D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stanowiących </w:t>
      </w:r>
      <w:r w:rsidR="007E4FBC">
        <w:rPr>
          <w:sz w:val="24"/>
          <w:szCs w:val="24"/>
        </w:rPr>
        <w:t>Z</w:t>
      </w:r>
      <w:r>
        <w:rPr>
          <w:sz w:val="24"/>
          <w:szCs w:val="24"/>
        </w:rPr>
        <w:t xml:space="preserve">ałącznik </w:t>
      </w:r>
      <w:r w:rsidR="00000CC9">
        <w:rPr>
          <w:sz w:val="24"/>
          <w:szCs w:val="24"/>
        </w:rPr>
        <w:t xml:space="preserve">nr 1 do </w:t>
      </w:r>
      <w:r>
        <w:rPr>
          <w:sz w:val="24"/>
          <w:szCs w:val="24"/>
        </w:rPr>
        <w:t>umowy.</w:t>
      </w:r>
    </w:p>
    <w:p w14:paraId="5421F762" w14:textId="77777777" w:rsidR="001C473C" w:rsidRPr="006F23D2" w:rsidRDefault="009D471E" w:rsidP="009D471E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Oferta </w:t>
      </w:r>
      <w:r w:rsidR="007E4FBC">
        <w:rPr>
          <w:sz w:val="24"/>
          <w:szCs w:val="24"/>
        </w:rPr>
        <w:t>W</w:t>
      </w:r>
      <w:r>
        <w:rPr>
          <w:sz w:val="24"/>
          <w:szCs w:val="24"/>
        </w:rPr>
        <w:t xml:space="preserve">ykonawcy złożona w postępowaniu </w:t>
      </w:r>
      <w:r w:rsidR="001C473C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stanowi </w:t>
      </w:r>
      <w:r w:rsidR="007E4FBC">
        <w:rPr>
          <w:sz w:val="24"/>
          <w:szCs w:val="24"/>
        </w:rPr>
        <w:t>Z</w:t>
      </w:r>
      <w:r>
        <w:rPr>
          <w:sz w:val="24"/>
          <w:szCs w:val="24"/>
        </w:rPr>
        <w:t>ałącznik nr 2 do umowy.</w:t>
      </w:r>
    </w:p>
    <w:p w14:paraId="361C5C1E" w14:textId="77777777" w:rsidR="00BB2A50" w:rsidRPr="001C473C" w:rsidRDefault="00BB2A50" w:rsidP="001C473C">
      <w:pPr>
        <w:numPr>
          <w:ilvl w:val="0"/>
          <w:numId w:val="4"/>
        </w:numPr>
        <w:jc w:val="both"/>
        <w:rPr>
          <w:sz w:val="24"/>
          <w:szCs w:val="24"/>
        </w:rPr>
      </w:pPr>
      <w:r w:rsidRPr="001C473C">
        <w:rPr>
          <w:sz w:val="24"/>
          <w:szCs w:val="24"/>
        </w:rPr>
        <w:t>Zamawiający zastrzega sobie prawo do ograniczenia zakresu określonych szacunkowo ilości usług do wykonania lub ich przerwania w toku realizacji przedmiotu umowy</w:t>
      </w:r>
      <w:r w:rsidR="007E4FBC" w:rsidRPr="001C473C">
        <w:rPr>
          <w:sz w:val="24"/>
          <w:szCs w:val="24"/>
        </w:rPr>
        <w:t>,</w:t>
      </w:r>
      <w:r w:rsidRPr="001C473C">
        <w:rPr>
          <w:sz w:val="24"/>
          <w:szCs w:val="24"/>
        </w:rPr>
        <w:t xml:space="preserve"> bez </w:t>
      </w:r>
      <w:r w:rsidR="007E4FBC" w:rsidRPr="001C473C">
        <w:rPr>
          <w:sz w:val="24"/>
          <w:szCs w:val="24"/>
        </w:rPr>
        <w:t xml:space="preserve">jakichkolwiek </w:t>
      </w:r>
      <w:r w:rsidRPr="001C473C">
        <w:rPr>
          <w:sz w:val="24"/>
          <w:szCs w:val="24"/>
        </w:rPr>
        <w:t>roszczeń</w:t>
      </w:r>
      <w:r w:rsidR="007E4FBC" w:rsidRPr="001C473C">
        <w:rPr>
          <w:sz w:val="24"/>
          <w:szCs w:val="24"/>
        </w:rPr>
        <w:t xml:space="preserve">, w tym </w:t>
      </w:r>
      <w:r w:rsidRPr="001C473C">
        <w:rPr>
          <w:sz w:val="24"/>
          <w:szCs w:val="24"/>
        </w:rPr>
        <w:t>finansowych Wykonawcy z tego tytułu.</w:t>
      </w:r>
    </w:p>
    <w:p w14:paraId="7906CBDA" w14:textId="77777777" w:rsidR="00BB2A50" w:rsidRPr="0046535E" w:rsidRDefault="00BB2A50" w:rsidP="00D954B6">
      <w:pPr>
        <w:pStyle w:val="FR1"/>
        <w:widowControl/>
        <w:autoSpaceDN/>
        <w:adjustRightInd/>
        <w:spacing w:before="0"/>
        <w:rPr>
          <w:rFonts w:ascii="Times New Roman" w:hAnsi="Times New Roman" w:cs="Times New Roman"/>
          <w:noProof w:val="0"/>
          <w:sz w:val="24"/>
          <w:szCs w:val="24"/>
        </w:rPr>
      </w:pPr>
    </w:p>
    <w:p w14:paraId="14C76C0D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t>§ 2</w:t>
      </w:r>
    </w:p>
    <w:p w14:paraId="4188D9F5" w14:textId="77777777" w:rsidR="00BB2A50" w:rsidRPr="0046535E" w:rsidRDefault="00BB2A50" w:rsidP="00D954B6">
      <w:pPr>
        <w:autoSpaceDE w:val="0"/>
        <w:jc w:val="both"/>
        <w:rPr>
          <w:b/>
          <w:sz w:val="24"/>
          <w:szCs w:val="24"/>
        </w:rPr>
      </w:pPr>
    </w:p>
    <w:p w14:paraId="3A1E5E6D" w14:textId="77777777" w:rsidR="00BB2A50" w:rsidRPr="0046535E" w:rsidRDefault="00BB2A50" w:rsidP="00CA742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ind w:left="284" w:hanging="284"/>
        <w:jc w:val="both"/>
        <w:rPr>
          <w:snapToGrid w:val="0"/>
          <w:sz w:val="24"/>
          <w:szCs w:val="24"/>
        </w:rPr>
      </w:pPr>
      <w:r w:rsidRPr="0046535E">
        <w:rPr>
          <w:sz w:val="24"/>
          <w:szCs w:val="24"/>
        </w:rPr>
        <w:t xml:space="preserve">Wykonawca zobowiązuje się do wykonania przedmiotu umowy z należytą starannością, </w:t>
      </w:r>
      <w:r>
        <w:rPr>
          <w:sz w:val="24"/>
          <w:szCs w:val="24"/>
        </w:rPr>
        <w:br/>
      </w:r>
      <w:r w:rsidRPr="0046535E">
        <w:rPr>
          <w:sz w:val="24"/>
          <w:szCs w:val="24"/>
        </w:rPr>
        <w:t xml:space="preserve">w sposób zgodny z przepisami </w:t>
      </w:r>
      <w:r w:rsidR="009D471E">
        <w:rPr>
          <w:sz w:val="24"/>
          <w:szCs w:val="24"/>
        </w:rPr>
        <w:t xml:space="preserve">prawa </w:t>
      </w:r>
      <w:r w:rsidRPr="0046535E">
        <w:rPr>
          <w:sz w:val="24"/>
          <w:szCs w:val="24"/>
        </w:rPr>
        <w:t>oraz zasadami współczesnej wiedzy technicznej.</w:t>
      </w:r>
    </w:p>
    <w:p w14:paraId="3A194DF2" w14:textId="77777777" w:rsidR="00BB2A50" w:rsidRPr="002872EF" w:rsidRDefault="00BB2A50" w:rsidP="00CA742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ind w:left="284" w:hanging="284"/>
        <w:jc w:val="both"/>
        <w:rPr>
          <w:sz w:val="24"/>
          <w:szCs w:val="24"/>
        </w:rPr>
      </w:pPr>
      <w:r w:rsidRPr="0046535E">
        <w:rPr>
          <w:snapToGrid w:val="0"/>
          <w:sz w:val="24"/>
          <w:szCs w:val="24"/>
        </w:rPr>
        <w:t xml:space="preserve">Zakres </w:t>
      </w:r>
      <w:r w:rsidR="007E4FBC">
        <w:rPr>
          <w:snapToGrid w:val="0"/>
          <w:sz w:val="24"/>
          <w:szCs w:val="24"/>
        </w:rPr>
        <w:t>przedmiotu umowy</w:t>
      </w:r>
      <w:r w:rsidR="007E4FBC" w:rsidRPr="0046535E">
        <w:rPr>
          <w:snapToGrid w:val="0"/>
          <w:sz w:val="24"/>
          <w:szCs w:val="24"/>
        </w:rPr>
        <w:t xml:space="preserve"> </w:t>
      </w:r>
      <w:r w:rsidRPr="0046535E">
        <w:rPr>
          <w:snapToGrid w:val="0"/>
          <w:sz w:val="24"/>
          <w:szCs w:val="24"/>
        </w:rPr>
        <w:t xml:space="preserve">obejmuje </w:t>
      </w:r>
      <w:r w:rsidR="007E4FBC">
        <w:rPr>
          <w:snapToGrid w:val="0"/>
          <w:sz w:val="24"/>
          <w:szCs w:val="24"/>
        </w:rPr>
        <w:t>także</w:t>
      </w:r>
      <w:r w:rsidR="007E4FBC" w:rsidRPr="0046535E">
        <w:rPr>
          <w:snapToGrid w:val="0"/>
          <w:sz w:val="24"/>
          <w:szCs w:val="24"/>
        </w:rPr>
        <w:t xml:space="preserve"> </w:t>
      </w:r>
      <w:r w:rsidRPr="0046535E">
        <w:rPr>
          <w:snapToGrid w:val="0"/>
          <w:sz w:val="24"/>
          <w:szCs w:val="24"/>
        </w:rPr>
        <w:t>wykonanie przez Wykonawcę wszelkich</w:t>
      </w:r>
      <w:r w:rsidR="007E4FBC">
        <w:rPr>
          <w:snapToGrid w:val="0"/>
          <w:sz w:val="24"/>
          <w:szCs w:val="24"/>
        </w:rPr>
        <w:t xml:space="preserve"> czynności </w:t>
      </w:r>
      <w:r w:rsidRPr="0046535E">
        <w:rPr>
          <w:snapToGrid w:val="0"/>
          <w:sz w:val="24"/>
          <w:szCs w:val="24"/>
        </w:rPr>
        <w:t>związanych</w:t>
      </w:r>
      <w:r w:rsidR="007E4FBC">
        <w:rPr>
          <w:snapToGrid w:val="0"/>
          <w:sz w:val="24"/>
          <w:szCs w:val="24"/>
        </w:rPr>
        <w:t xml:space="preserve"> </w:t>
      </w:r>
      <w:r w:rsidRPr="0046535E">
        <w:rPr>
          <w:snapToGrid w:val="0"/>
          <w:sz w:val="24"/>
          <w:szCs w:val="24"/>
        </w:rPr>
        <w:t xml:space="preserve">z wymogami Bhp, ppoż., organizacją i realizacją </w:t>
      </w:r>
      <w:r w:rsidR="007E4FBC">
        <w:rPr>
          <w:snapToGrid w:val="0"/>
          <w:sz w:val="24"/>
          <w:szCs w:val="24"/>
        </w:rPr>
        <w:t xml:space="preserve">usług </w:t>
      </w:r>
      <w:r w:rsidRPr="0046535E">
        <w:rPr>
          <w:snapToGrid w:val="0"/>
          <w:sz w:val="24"/>
          <w:szCs w:val="24"/>
        </w:rPr>
        <w:t>bez zakłóceń.</w:t>
      </w:r>
    </w:p>
    <w:p w14:paraId="77D0084A" w14:textId="0CC5A861" w:rsidR="00BB2A50" w:rsidRDefault="00BB2A50" w:rsidP="00CA742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ind w:left="284" w:hanging="284"/>
        <w:jc w:val="both"/>
        <w:rPr>
          <w:sz w:val="24"/>
          <w:szCs w:val="24"/>
        </w:rPr>
      </w:pPr>
      <w:r w:rsidRPr="0046535E">
        <w:rPr>
          <w:sz w:val="24"/>
          <w:szCs w:val="24"/>
        </w:rPr>
        <w:lastRenderedPageBreak/>
        <w:t>Wykonawca jest odpowiedzialny za bezpieczeństwo wszelkich dzi</w:t>
      </w:r>
      <w:r>
        <w:rPr>
          <w:sz w:val="24"/>
          <w:szCs w:val="24"/>
        </w:rPr>
        <w:t xml:space="preserve">ałań na terenie </w:t>
      </w:r>
      <w:r w:rsidR="007E4FBC">
        <w:rPr>
          <w:sz w:val="24"/>
          <w:szCs w:val="24"/>
        </w:rPr>
        <w:t xml:space="preserve">świadczonych </w:t>
      </w:r>
      <w:r>
        <w:rPr>
          <w:sz w:val="24"/>
          <w:szCs w:val="24"/>
        </w:rPr>
        <w:t>usł</w:t>
      </w:r>
      <w:r w:rsidRPr="0046535E">
        <w:rPr>
          <w:sz w:val="24"/>
          <w:szCs w:val="24"/>
        </w:rPr>
        <w:t xml:space="preserve">ug i ponosi </w:t>
      </w:r>
      <w:r w:rsidR="007E4FBC">
        <w:rPr>
          <w:sz w:val="24"/>
          <w:szCs w:val="24"/>
        </w:rPr>
        <w:t xml:space="preserve">pełną </w:t>
      </w:r>
      <w:r w:rsidRPr="0046535E">
        <w:rPr>
          <w:sz w:val="24"/>
          <w:szCs w:val="24"/>
        </w:rPr>
        <w:t xml:space="preserve">odpowiedzialność za wszelkie szkody wynikłe w związku z wykonywaniem </w:t>
      </w:r>
      <w:r w:rsidR="007E4FBC">
        <w:rPr>
          <w:sz w:val="24"/>
          <w:szCs w:val="24"/>
        </w:rPr>
        <w:t>przedmiotu umowy</w:t>
      </w:r>
      <w:r w:rsidRPr="0046535E">
        <w:rPr>
          <w:sz w:val="24"/>
          <w:szCs w:val="24"/>
        </w:rPr>
        <w:t>.</w:t>
      </w:r>
    </w:p>
    <w:p w14:paraId="02DAF4C0" w14:textId="77777777" w:rsidR="00BB2A50" w:rsidRPr="0046535E" w:rsidRDefault="00BB2A50" w:rsidP="00CA742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ind w:left="284" w:hanging="284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Wykonawca zobowiązuje się wykonać i utrzymać na swój koszt oznakowanie t</w:t>
      </w:r>
      <w:r w:rsidR="002213FA">
        <w:rPr>
          <w:sz w:val="24"/>
          <w:szCs w:val="24"/>
        </w:rPr>
        <w:t>erenu realizacji przedmiotu umowy</w:t>
      </w:r>
      <w:r w:rsidR="00000CC9">
        <w:rPr>
          <w:sz w:val="24"/>
          <w:szCs w:val="24"/>
        </w:rPr>
        <w:t>.</w:t>
      </w:r>
    </w:p>
    <w:p w14:paraId="24EC1297" w14:textId="77777777" w:rsidR="000430E6" w:rsidRDefault="000430E6" w:rsidP="00D954B6">
      <w:pPr>
        <w:autoSpaceDE w:val="0"/>
        <w:jc w:val="center"/>
        <w:rPr>
          <w:b/>
          <w:sz w:val="24"/>
          <w:szCs w:val="24"/>
        </w:rPr>
      </w:pPr>
    </w:p>
    <w:p w14:paraId="0F91DE1D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t>§ 3</w:t>
      </w:r>
    </w:p>
    <w:p w14:paraId="6A02ABF1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</w:p>
    <w:p w14:paraId="038B193E" w14:textId="747313D3" w:rsidR="005C1E74" w:rsidRPr="005C1E74" w:rsidRDefault="005C1E74" w:rsidP="00CA7426">
      <w:pPr>
        <w:pStyle w:val="pkt"/>
        <w:numPr>
          <w:ilvl w:val="0"/>
          <w:numId w:val="5"/>
        </w:numPr>
        <w:tabs>
          <w:tab w:val="clear" w:pos="360"/>
        </w:tabs>
        <w:spacing w:before="0" w:after="0"/>
        <w:rPr>
          <w:szCs w:val="24"/>
          <w:u w:val="single"/>
        </w:rPr>
      </w:pPr>
      <w:r>
        <w:rPr>
          <w:szCs w:val="24"/>
        </w:rPr>
        <w:t xml:space="preserve">Umowa zostaje zawarta na okres </w:t>
      </w:r>
      <w:r w:rsidRPr="005B1A73">
        <w:rPr>
          <w:b/>
          <w:szCs w:val="24"/>
        </w:rPr>
        <w:t xml:space="preserve">do </w:t>
      </w:r>
      <w:r w:rsidR="007E4FBC" w:rsidRPr="005B1A73">
        <w:rPr>
          <w:b/>
          <w:szCs w:val="24"/>
        </w:rPr>
        <w:t xml:space="preserve">dnia </w:t>
      </w:r>
      <w:r w:rsidR="00D71E5C" w:rsidRPr="005B1A73">
        <w:rPr>
          <w:b/>
          <w:szCs w:val="24"/>
        </w:rPr>
        <w:t>1</w:t>
      </w:r>
      <w:r w:rsidR="009C2463">
        <w:rPr>
          <w:b/>
          <w:szCs w:val="24"/>
        </w:rPr>
        <w:t>3</w:t>
      </w:r>
      <w:r w:rsidR="00D71E5C" w:rsidRPr="005B1A73">
        <w:rPr>
          <w:b/>
          <w:szCs w:val="24"/>
        </w:rPr>
        <w:t xml:space="preserve"> </w:t>
      </w:r>
      <w:r w:rsidRPr="005B1A73">
        <w:rPr>
          <w:b/>
          <w:szCs w:val="24"/>
        </w:rPr>
        <w:t xml:space="preserve">grudnia </w:t>
      </w:r>
      <w:r w:rsidR="00D71E5C" w:rsidRPr="005B1A73">
        <w:rPr>
          <w:b/>
          <w:szCs w:val="24"/>
        </w:rPr>
        <w:t>201</w:t>
      </w:r>
      <w:r w:rsidR="009C2463">
        <w:rPr>
          <w:b/>
          <w:szCs w:val="24"/>
        </w:rPr>
        <w:t>9</w:t>
      </w:r>
      <w:r w:rsidR="00D71E5C" w:rsidRPr="005B1A73">
        <w:rPr>
          <w:b/>
          <w:szCs w:val="24"/>
        </w:rPr>
        <w:t xml:space="preserve"> </w:t>
      </w:r>
      <w:r w:rsidRPr="005B1A73">
        <w:rPr>
          <w:b/>
          <w:szCs w:val="24"/>
        </w:rPr>
        <w:t>r.</w:t>
      </w:r>
    </w:p>
    <w:p w14:paraId="0A540717" w14:textId="4BCC0B0A" w:rsidR="00BB2A50" w:rsidRPr="00A0237F" w:rsidRDefault="00A46F00" w:rsidP="00A0237F">
      <w:pPr>
        <w:pStyle w:val="pkt"/>
        <w:numPr>
          <w:ilvl w:val="0"/>
          <w:numId w:val="5"/>
        </w:numPr>
        <w:tabs>
          <w:tab w:val="clear" w:pos="360"/>
        </w:tabs>
        <w:spacing w:before="0" w:after="0"/>
        <w:rPr>
          <w:szCs w:val="24"/>
          <w:u w:val="single"/>
        </w:rPr>
      </w:pPr>
      <w:r>
        <w:rPr>
          <w:szCs w:val="24"/>
        </w:rPr>
        <w:t xml:space="preserve">Usługi </w:t>
      </w:r>
      <w:r w:rsidR="007E4FBC">
        <w:rPr>
          <w:szCs w:val="24"/>
        </w:rPr>
        <w:t xml:space="preserve">świadczone </w:t>
      </w:r>
      <w:r>
        <w:rPr>
          <w:szCs w:val="24"/>
        </w:rPr>
        <w:t xml:space="preserve">będą </w:t>
      </w:r>
      <w:r w:rsidRPr="0046535E">
        <w:rPr>
          <w:szCs w:val="24"/>
        </w:rPr>
        <w:t>w miarę wystę</w:t>
      </w:r>
      <w:r>
        <w:rPr>
          <w:szCs w:val="24"/>
        </w:rPr>
        <w:t>powania potrzeb, każdorazowo na zlecenie Zamawiającego, a zakres usług do wykonania określ</w:t>
      </w:r>
      <w:r w:rsidR="007E76FD">
        <w:rPr>
          <w:szCs w:val="24"/>
        </w:rPr>
        <w:t>o</w:t>
      </w:r>
      <w:r>
        <w:rPr>
          <w:szCs w:val="24"/>
        </w:rPr>
        <w:t xml:space="preserve">ny </w:t>
      </w:r>
      <w:r w:rsidR="007E76FD">
        <w:rPr>
          <w:szCs w:val="24"/>
        </w:rPr>
        <w:t xml:space="preserve">zostanie </w:t>
      </w:r>
      <w:r>
        <w:rPr>
          <w:szCs w:val="24"/>
        </w:rPr>
        <w:t xml:space="preserve">w protokole przekazania terenu. Zamawiający każdorazowo określi </w:t>
      </w:r>
      <w:r w:rsidR="00000CC9">
        <w:rPr>
          <w:szCs w:val="24"/>
        </w:rPr>
        <w:t xml:space="preserve">w protokole przekazania terenu </w:t>
      </w:r>
      <w:r>
        <w:rPr>
          <w:szCs w:val="24"/>
        </w:rPr>
        <w:t xml:space="preserve">termin wykonania zleconych usług. </w:t>
      </w:r>
    </w:p>
    <w:p w14:paraId="54A0AD3C" w14:textId="77777777" w:rsidR="000430E6" w:rsidRDefault="000430E6" w:rsidP="00D954B6">
      <w:pPr>
        <w:autoSpaceDE w:val="0"/>
        <w:jc w:val="center"/>
        <w:rPr>
          <w:b/>
          <w:sz w:val="24"/>
          <w:szCs w:val="24"/>
        </w:rPr>
      </w:pPr>
    </w:p>
    <w:p w14:paraId="3322B342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t>§ 4</w:t>
      </w:r>
    </w:p>
    <w:p w14:paraId="5543CA5C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</w:p>
    <w:p w14:paraId="24B70E08" w14:textId="77777777" w:rsidR="00E77FD3" w:rsidRDefault="007E4FBC" w:rsidP="005B1A73">
      <w:pPr>
        <w:pStyle w:val="Tekstpodstawowy"/>
        <w:numPr>
          <w:ilvl w:val="0"/>
          <w:numId w:val="13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 tytułu wykonania przedmiotu umowy</w:t>
      </w:r>
      <w:r w:rsidR="00E77FD3">
        <w:rPr>
          <w:sz w:val="24"/>
          <w:szCs w:val="24"/>
        </w:rPr>
        <w:t>,</w:t>
      </w:r>
      <w:r>
        <w:rPr>
          <w:sz w:val="24"/>
          <w:szCs w:val="24"/>
        </w:rPr>
        <w:t xml:space="preserve"> W</w:t>
      </w:r>
      <w:r w:rsidR="00BB2A50">
        <w:rPr>
          <w:sz w:val="24"/>
          <w:szCs w:val="24"/>
        </w:rPr>
        <w:t>ykonawcy</w:t>
      </w:r>
      <w:r w:rsidR="00BB2A50" w:rsidRPr="0046535E">
        <w:rPr>
          <w:sz w:val="24"/>
          <w:szCs w:val="24"/>
        </w:rPr>
        <w:t xml:space="preserve"> </w:t>
      </w:r>
      <w:r w:rsidR="00E77FD3">
        <w:rPr>
          <w:sz w:val="24"/>
          <w:szCs w:val="24"/>
        </w:rPr>
        <w:t>przysługuje wynagrodzenie</w:t>
      </w:r>
      <w:r>
        <w:rPr>
          <w:sz w:val="24"/>
          <w:szCs w:val="24"/>
        </w:rPr>
        <w:t xml:space="preserve"> </w:t>
      </w:r>
      <w:r w:rsidR="00BB2A50">
        <w:rPr>
          <w:sz w:val="24"/>
          <w:szCs w:val="24"/>
        </w:rPr>
        <w:t>wypłacane raz w miesiącu i stanowi</w:t>
      </w:r>
      <w:r>
        <w:rPr>
          <w:sz w:val="24"/>
          <w:szCs w:val="24"/>
        </w:rPr>
        <w:t>ące</w:t>
      </w:r>
      <w:r w:rsidR="00BB2A50">
        <w:rPr>
          <w:sz w:val="24"/>
          <w:szCs w:val="24"/>
        </w:rPr>
        <w:t xml:space="preserve"> iloczyn wykonanych </w:t>
      </w:r>
      <w:r>
        <w:rPr>
          <w:sz w:val="24"/>
          <w:szCs w:val="24"/>
        </w:rPr>
        <w:t xml:space="preserve">usług, </w:t>
      </w:r>
      <w:r w:rsidR="00BB2A50">
        <w:rPr>
          <w:sz w:val="24"/>
          <w:szCs w:val="24"/>
        </w:rPr>
        <w:t xml:space="preserve">potwierdzonych </w:t>
      </w:r>
      <w:r w:rsidR="00E77FD3">
        <w:rPr>
          <w:sz w:val="24"/>
          <w:szCs w:val="24"/>
        </w:rPr>
        <w:br/>
      </w:r>
      <w:r w:rsidR="00BB2A50">
        <w:rPr>
          <w:sz w:val="24"/>
          <w:szCs w:val="24"/>
        </w:rPr>
        <w:t xml:space="preserve">w protokole odbioru, o którym mowa </w:t>
      </w:r>
      <w:r w:rsidR="00BB2A50" w:rsidRPr="002213FA">
        <w:rPr>
          <w:sz w:val="24"/>
          <w:szCs w:val="24"/>
        </w:rPr>
        <w:t xml:space="preserve">w </w:t>
      </w:r>
      <w:r w:rsidR="002213FA" w:rsidRPr="002213FA">
        <w:rPr>
          <w:sz w:val="24"/>
          <w:szCs w:val="24"/>
        </w:rPr>
        <w:t>§ 6</w:t>
      </w:r>
      <w:r w:rsidR="00BB2A50" w:rsidRPr="002213FA">
        <w:rPr>
          <w:sz w:val="24"/>
          <w:szCs w:val="24"/>
        </w:rPr>
        <w:t xml:space="preserve"> ust. 4 or</w:t>
      </w:r>
      <w:r w:rsidR="00BB2A50" w:rsidRPr="001E2BDB">
        <w:rPr>
          <w:sz w:val="24"/>
          <w:szCs w:val="24"/>
        </w:rPr>
        <w:t>az</w:t>
      </w:r>
      <w:r w:rsidR="00BB2A50">
        <w:rPr>
          <w:sz w:val="24"/>
          <w:szCs w:val="24"/>
        </w:rPr>
        <w:t xml:space="preserve"> </w:t>
      </w:r>
      <w:r w:rsidR="00BB2A50" w:rsidRPr="0046535E">
        <w:rPr>
          <w:sz w:val="24"/>
          <w:szCs w:val="24"/>
        </w:rPr>
        <w:t>cen jednostkowych</w:t>
      </w:r>
      <w:r w:rsidR="00E77FD3">
        <w:rPr>
          <w:sz w:val="24"/>
          <w:szCs w:val="24"/>
        </w:rPr>
        <w:t xml:space="preserve">, </w:t>
      </w:r>
      <w:r w:rsidR="00E77FD3">
        <w:rPr>
          <w:sz w:val="24"/>
          <w:szCs w:val="24"/>
        </w:rPr>
        <w:br/>
        <w:t>z zastrzeżeniem ust. 3.</w:t>
      </w:r>
    </w:p>
    <w:p w14:paraId="1DA1FDE2" w14:textId="77777777" w:rsidR="00BB2A50" w:rsidRPr="0046535E" w:rsidRDefault="00E77FD3" w:rsidP="005B1A73">
      <w:pPr>
        <w:pStyle w:val="Tekstpodstawowy"/>
        <w:numPr>
          <w:ilvl w:val="0"/>
          <w:numId w:val="13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Ceny jednostkowe wynoszą za:</w:t>
      </w:r>
    </w:p>
    <w:p w14:paraId="6A958AAF" w14:textId="72A5EA62" w:rsidR="00111265" w:rsidRPr="00E145F7" w:rsidRDefault="00111265" w:rsidP="00ED2A0D">
      <w:pPr>
        <w:numPr>
          <w:ilvl w:val="0"/>
          <w:numId w:val="9"/>
        </w:numPr>
        <w:jc w:val="both"/>
        <w:rPr>
          <w:sz w:val="24"/>
          <w:szCs w:val="24"/>
        </w:rPr>
      </w:pPr>
      <w:r w:rsidRPr="00E145F7">
        <w:rPr>
          <w:sz w:val="24"/>
          <w:szCs w:val="24"/>
        </w:rPr>
        <w:t>wykonanie nasadze</w:t>
      </w:r>
      <w:r w:rsidR="007A042C">
        <w:rPr>
          <w:sz w:val="24"/>
          <w:szCs w:val="24"/>
        </w:rPr>
        <w:t>nia</w:t>
      </w:r>
      <w:r w:rsidRPr="00E145F7">
        <w:rPr>
          <w:sz w:val="24"/>
          <w:szCs w:val="24"/>
        </w:rPr>
        <w:t xml:space="preserve"> </w:t>
      </w:r>
      <w:r w:rsidR="007A042C">
        <w:rPr>
          <w:sz w:val="24"/>
          <w:szCs w:val="24"/>
        </w:rPr>
        <w:t xml:space="preserve">jednego </w:t>
      </w:r>
      <w:r w:rsidRPr="00E145F7">
        <w:rPr>
          <w:sz w:val="24"/>
          <w:szCs w:val="24"/>
        </w:rPr>
        <w:t>drzew</w:t>
      </w:r>
      <w:r w:rsidR="007A042C">
        <w:rPr>
          <w:sz w:val="24"/>
          <w:szCs w:val="24"/>
        </w:rPr>
        <w:t>a</w:t>
      </w:r>
      <w:r w:rsidRPr="00E145F7">
        <w:rPr>
          <w:sz w:val="24"/>
          <w:szCs w:val="24"/>
        </w:rPr>
        <w:t xml:space="preserve"> o obwodzie pnia </w:t>
      </w:r>
      <w:r w:rsidR="00D71E5C" w:rsidRPr="00E145F7">
        <w:rPr>
          <w:sz w:val="24"/>
          <w:szCs w:val="24"/>
        </w:rPr>
        <w:t>1</w:t>
      </w:r>
      <w:r w:rsidR="00D71E5C">
        <w:rPr>
          <w:sz w:val="24"/>
          <w:szCs w:val="24"/>
        </w:rPr>
        <w:t>4</w:t>
      </w:r>
      <w:r w:rsidRPr="00E145F7">
        <w:rPr>
          <w:sz w:val="24"/>
          <w:szCs w:val="24"/>
        </w:rPr>
        <w:t>-</w:t>
      </w:r>
      <w:r w:rsidR="00D71E5C" w:rsidRPr="00E145F7">
        <w:rPr>
          <w:sz w:val="24"/>
          <w:szCs w:val="24"/>
        </w:rPr>
        <w:t>1</w:t>
      </w:r>
      <w:r w:rsidR="00D71E5C">
        <w:rPr>
          <w:sz w:val="24"/>
          <w:szCs w:val="24"/>
        </w:rPr>
        <w:t>6</w:t>
      </w:r>
      <w:r w:rsidR="00D71E5C" w:rsidRPr="00E145F7">
        <w:rPr>
          <w:sz w:val="24"/>
          <w:szCs w:val="24"/>
        </w:rPr>
        <w:t xml:space="preserve"> </w:t>
      </w:r>
      <w:r w:rsidR="00ED2A0D" w:rsidRPr="00E145F7">
        <w:rPr>
          <w:sz w:val="24"/>
          <w:szCs w:val="24"/>
        </w:rPr>
        <w:t>cm oraz wysokości min. 1,5 m w </w:t>
      </w:r>
      <w:r w:rsidRPr="00E145F7">
        <w:rPr>
          <w:sz w:val="24"/>
          <w:szCs w:val="24"/>
        </w:rPr>
        <w:t xml:space="preserve">pasach drogowych dróg powiatowych wskazanych przez </w:t>
      </w:r>
      <w:r w:rsidR="00D4344F">
        <w:rPr>
          <w:sz w:val="24"/>
          <w:szCs w:val="24"/>
        </w:rPr>
        <w:t>Z</w:t>
      </w:r>
      <w:r w:rsidRPr="00E145F7">
        <w:rPr>
          <w:sz w:val="24"/>
          <w:szCs w:val="24"/>
        </w:rPr>
        <w:t>amawiającego (gatunek np. dąb, lipa, grab, klon)</w:t>
      </w:r>
      <w:r w:rsidR="00A13AFF" w:rsidRPr="00A13AFF">
        <w:t xml:space="preserve"> </w:t>
      </w:r>
      <w:r w:rsidR="00A13AFF" w:rsidRPr="00A13AFF">
        <w:rPr>
          <w:sz w:val="24"/>
          <w:szCs w:val="24"/>
        </w:rPr>
        <w:t>wraz z opalikowaniem i pielęgnacją</w:t>
      </w:r>
      <w:r w:rsidR="007A042C">
        <w:rPr>
          <w:sz w:val="24"/>
          <w:szCs w:val="24"/>
        </w:rPr>
        <w:t xml:space="preserve">: </w:t>
      </w:r>
      <w:r w:rsidR="007A042C" w:rsidRPr="00E145F7">
        <w:rPr>
          <w:sz w:val="24"/>
          <w:szCs w:val="24"/>
        </w:rPr>
        <w:t>.................................. zł brutto</w:t>
      </w:r>
      <w:r w:rsidRPr="00A13AFF">
        <w:rPr>
          <w:sz w:val="24"/>
          <w:szCs w:val="24"/>
        </w:rPr>
        <w:t>;</w:t>
      </w:r>
      <w:r w:rsidRPr="00E145F7">
        <w:rPr>
          <w:sz w:val="24"/>
          <w:szCs w:val="24"/>
        </w:rPr>
        <w:t xml:space="preserve"> </w:t>
      </w:r>
    </w:p>
    <w:p w14:paraId="05F655A3" w14:textId="77777777" w:rsidR="009D471E" w:rsidRPr="00E145F7" w:rsidRDefault="009D471E" w:rsidP="00111265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E145F7">
        <w:rPr>
          <w:sz w:val="24"/>
          <w:szCs w:val="24"/>
        </w:rPr>
        <w:t xml:space="preserve">przeprowadzenie cięć pielęgnacyjnych na </w:t>
      </w:r>
      <w:r w:rsidR="007E4FBC">
        <w:rPr>
          <w:sz w:val="24"/>
          <w:szCs w:val="24"/>
        </w:rPr>
        <w:t>jednym</w:t>
      </w:r>
      <w:r w:rsidRPr="00E145F7">
        <w:rPr>
          <w:sz w:val="24"/>
          <w:szCs w:val="24"/>
        </w:rPr>
        <w:t xml:space="preserve"> drzewie (usunięcie maksymalnie do 1/3 korony): .................................. zł brutto;</w:t>
      </w:r>
    </w:p>
    <w:p w14:paraId="563FFD92" w14:textId="77777777" w:rsidR="00111265" w:rsidRPr="00E145F7" w:rsidRDefault="00111265" w:rsidP="00111265">
      <w:pPr>
        <w:numPr>
          <w:ilvl w:val="0"/>
          <w:numId w:val="9"/>
        </w:numPr>
        <w:rPr>
          <w:sz w:val="24"/>
          <w:szCs w:val="24"/>
        </w:rPr>
      </w:pPr>
      <w:r w:rsidRPr="00E145F7">
        <w:rPr>
          <w:sz w:val="24"/>
          <w:szCs w:val="24"/>
        </w:rPr>
        <w:t xml:space="preserve">przeprowadzenie cięć korekcyjnych </w:t>
      </w:r>
      <w:r w:rsidR="0010737D">
        <w:rPr>
          <w:sz w:val="24"/>
          <w:szCs w:val="24"/>
        </w:rPr>
        <w:t xml:space="preserve">i formujących </w:t>
      </w:r>
      <w:r w:rsidRPr="00E145F7">
        <w:rPr>
          <w:sz w:val="24"/>
          <w:szCs w:val="24"/>
        </w:rPr>
        <w:t xml:space="preserve">na </w:t>
      </w:r>
      <w:r w:rsidR="007E4FBC">
        <w:rPr>
          <w:sz w:val="24"/>
          <w:szCs w:val="24"/>
        </w:rPr>
        <w:t>jednym</w:t>
      </w:r>
      <w:r w:rsidRPr="00E145F7">
        <w:rPr>
          <w:sz w:val="24"/>
          <w:szCs w:val="24"/>
        </w:rPr>
        <w:t xml:space="preserve"> drzewie......</w:t>
      </w:r>
      <w:r w:rsidR="0010737D">
        <w:rPr>
          <w:sz w:val="24"/>
          <w:szCs w:val="24"/>
        </w:rPr>
        <w:t xml:space="preserve">..................... zł </w:t>
      </w:r>
      <w:r w:rsidRPr="00E145F7">
        <w:rPr>
          <w:sz w:val="24"/>
          <w:szCs w:val="24"/>
        </w:rPr>
        <w:t>brutto;</w:t>
      </w:r>
    </w:p>
    <w:p w14:paraId="6FEF9C15" w14:textId="77777777" w:rsidR="009D471E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usunięcie </w:t>
      </w:r>
      <w:r w:rsidR="007E4FBC">
        <w:rPr>
          <w:sz w:val="24"/>
          <w:szCs w:val="24"/>
        </w:rPr>
        <w:t>jednego</w:t>
      </w:r>
      <w:r>
        <w:rPr>
          <w:sz w:val="24"/>
          <w:szCs w:val="24"/>
        </w:rPr>
        <w:t xml:space="preserve"> wiatrołomu: .................................. zł brutto;</w:t>
      </w:r>
    </w:p>
    <w:p w14:paraId="5643CDDC" w14:textId="77777777" w:rsidR="009D471E" w:rsidRPr="00D5124F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D5124F">
        <w:rPr>
          <w:sz w:val="24"/>
          <w:szCs w:val="24"/>
        </w:rPr>
        <w:t xml:space="preserve">usunięcie </w:t>
      </w:r>
      <w:r w:rsidR="007E4FBC">
        <w:rPr>
          <w:sz w:val="24"/>
          <w:szCs w:val="24"/>
        </w:rPr>
        <w:t>jednego</w:t>
      </w:r>
      <w:r w:rsidRPr="00D5124F">
        <w:rPr>
          <w:sz w:val="24"/>
          <w:szCs w:val="24"/>
        </w:rPr>
        <w:t xml:space="preserve"> drze</w:t>
      </w:r>
      <w:r>
        <w:rPr>
          <w:sz w:val="24"/>
          <w:szCs w:val="24"/>
        </w:rPr>
        <w:t>wa wraz z frezowaniem pni,</w:t>
      </w:r>
      <w:r w:rsidRPr="00D5124F">
        <w:rPr>
          <w:sz w:val="24"/>
          <w:szCs w:val="24"/>
        </w:rPr>
        <w:t xml:space="preserve"> o obwodzie:</w:t>
      </w:r>
    </w:p>
    <w:p w14:paraId="023D510F" w14:textId="77777777" w:rsidR="009D471E" w:rsidRDefault="009D471E" w:rsidP="009D471E">
      <w:pPr>
        <w:numPr>
          <w:ilvl w:val="0"/>
          <w:numId w:val="8"/>
        </w:numPr>
        <w:tabs>
          <w:tab w:val="left" w:pos="2160"/>
        </w:tabs>
        <w:jc w:val="both"/>
        <w:rPr>
          <w:sz w:val="24"/>
          <w:szCs w:val="24"/>
        </w:rPr>
      </w:pPr>
      <w:r w:rsidRPr="00D5124F">
        <w:rPr>
          <w:sz w:val="24"/>
          <w:szCs w:val="24"/>
        </w:rPr>
        <w:t>do 50 cm</w:t>
      </w:r>
      <w:r>
        <w:rPr>
          <w:sz w:val="24"/>
          <w:szCs w:val="24"/>
        </w:rPr>
        <w:t>: .................................. zł brutto,</w:t>
      </w:r>
    </w:p>
    <w:p w14:paraId="055B61A7" w14:textId="77777777" w:rsidR="009D471E" w:rsidRDefault="00E77FD3" w:rsidP="009D471E">
      <w:pPr>
        <w:numPr>
          <w:ilvl w:val="0"/>
          <w:numId w:val="8"/>
        </w:numPr>
        <w:tabs>
          <w:tab w:val="left" w:pos="2160"/>
        </w:tabs>
        <w:jc w:val="both"/>
        <w:rPr>
          <w:sz w:val="24"/>
          <w:szCs w:val="24"/>
        </w:rPr>
      </w:pPr>
      <w:r>
        <w:rPr>
          <w:sz w:val="24"/>
          <w:szCs w:val="24"/>
        </w:rPr>
        <w:t>powyżej</w:t>
      </w:r>
      <w:r w:rsidRPr="00D5124F">
        <w:rPr>
          <w:sz w:val="24"/>
          <w:szCs w:val="24"/>
        </w:rPr>
        <w:t xml:space="preserve"> </w:t>
      </w:r>
      <w:r w:rsidR="009D471E" w:rsidRPr="00D5124F">
        <w:rPr>
          <w:sz w:val="24"/>
          <w:szCs w:val="24"/>
        </w:rPr>
        <w:t>50 cm do 100 cm</w:t>
      </w:r>
      <w:r w:rsidR="009D471E">
        <w:rPr>
          <w:sz w:val="24"/>
          <w:szCs w:val="24"/>
        </w:rPr>
        <w:t>: .................................. zł brutto,</w:t>
      </w:r>
    </w:p>
    <w:p w14:paraId="1DBDF5CD" w14:textId="77777777" w:rsidR="009D471E" w:rsidRPr="00D5124F" w:rsidRDefault="009D471E" w:rsidP="009D471E">
      <w:pPr>
        <w:numPr>
          <w:ilvl w:val="0"/>
          <w:numId w:val="8"/>
        </w:numPr>
        <w:tabs>
          <w:tab w:val="left" w:pos="2160"/>
        </w:tabs>
        <w:jc w:val="both"/>
        <w:rPr>
          <w:sz w:val="24"/>
          <w:szCs w:val="24"/>
        </w:rPr>
      </w:pPr>
      <w:r w:rsidRPr="00D5124F">
        <w:rPr>
          <w:sz w:val="24"/>
          <w:szCs w:val="24"/>
        </w:rPr>
        <w:t>powyżej 100 cm</w:t>
      </w:r>
      <w:r>
        <w:rPr>
          <w:sz w:val="24"/>
          <w:szCs w:val="24"/>
        </w:rPr>
        <w:t>: .................................. zł brutto;</w:t>
      </w:r>
    </w:p>
    <w:p w14:paraId="1B8B7170" w14:textId="77777777" w:rsidR="009D471E" w:rsidRPr="00D5124F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D5124F">
        <w:rPr>
          <w:sz w:val="24"/>
          <w:szCs w:val="24"/>
        </w:rPr>
        <w:t>usunięcie lub przeprowadzenie cięć pielęgnacyjnych na 1m</w:t>
      </w:r>
      <w:r w:rsidRPr="00D5124F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krzewów: ......... zł brutto;</w:t>
      </w:r>
    </w:p>
    <w:p w14:paraId="4F8B9437" w14:textId="77777777" w:rsidR="009D471E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D5124F">
        <w:rPr>
          <w:sz w:val="24"/>
          <w:szCs w:val="24"/>
        </w:rPr>
        <w:t>jed</w:t>
      </w:r>
      <w:r>
        <w:rPr>
          <w:sz w:val="24"/>
          <w:szCs w:val="24"/>
        </w:rPr>
        <w:t>norazowe pielenie i przycinanie krzewów i żywopłotów oraz jednorazowe pielenie kwiatów i rabat</w:t>
      </w:r>
      <w:r w:rsidR="00A13AFF" w:rsidRPr="00A13AFF">
        <w:t xml:space="preserve"> </w:t>
      </w:r>
      <w:r w:rsidR="00A13AFF" w:rsidRPr="00A13AFF">
        <w:rPr>
          <w:sz w:val="24"/>
          <w:szCs w:val="24"/>
        </w:rPr>
        <w:t xml:space="preserve">oraz </w:t>
      </w:r>
      <w:r w:rsidR="00A13AFF">
        <w:rPr>
          <w:sz w:val="24"/>
          <w:szCs w:val="24"/>
        </w:rPr>
        <w:t>terenów zielonych (rond, placów</w:t>
      </w:r>
      <w:r w:rsidR="00A13AFF" w:rsidRPr="00A13AFF">
        <w:rPr>
          <w:sz w:val="24"/>
          <w:szCs w:val="24"/>
        </w:rPr>
        <w:t>)</w:t>
      </w:r>
      <w:r w:rsidRPr="00A13AFF">
        <w:rPr>
          <w:sz w:val="24"/>
          <w:szCs w:val="24"/>
        </w:rPr>
        <w:t>:</w:t>
      </w:r>
      <w:r w:rsidRPr="00E32B5D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 zł brutto;</w:t>
      </w:r>
    </w:p>
    <w:p w14:paraId="38C1DEDB" w14:textId="77777777" w:rsidR="009D471E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D5124F">
        <w:rPr>
          <w:sz w:val="24"/>
          <w:szCs w:val="24"/>
        </w:rPr>
        <w:t>jednorazowe podlanie wodą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m2"/>
        </w:smartTagPr>
        <w:r>
          <w:rPr>
            <w:sz w:val="24"/>
            <w:szCs w:val="24"/>
          </w:rPr>
          <w:t>1 m</w:t>
        </w:r>
        <w:r>
          <w:rPr>
            <w:sz w:val="24"/>
            <w:szCs w:val="24"/>
            <w:vertAlign w:val="superscript"/>
          </w:rPr>
          <w:t>2</w:t>
        </w:r>
      </w:smartTag>
      <w:r>
        <w:rPr>
          <w:sz w:val="24"/>
          <w:szCs w:val="24"/>
        </w:rPr>
        <w:t xml:space="preserve"> krzewów, kwiatów, rabat, drzew: .............. zł brutto;</w:t>
      </w:r>
    </w:p>
    <w:p w14:paraId="008F43B1" w14:textId="77777777" w:rsidR="009D471E" w:rsidRPr="005C0DE7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5C0DE7">
        <w:rPr>
          <w:sz w:val="24"/>
          <w:szCs w:val="24"/>
        </w:rPr>
        <w:t xml:space="preserve">koszenie </w:t>
      </w:r>
      <w:smartTag w:uri="urn:schemas-microsoft-com:office:smarttags" w:element="metricconverter">
        <w:smartTagPr>
          <w:attr w:name="ProductID" w:val="1 m2"/>
        </w:smartTagPr>
        <w:r w:rsidRPr="005C0DE7">
          <w:rPr>
            <w:sz w:val="24"/>
            <w:szCs w:val="24"/>
          </w:rPr>
          <w:t>1 m</w:t>
        </w:r>
        <w:r w:rsidRPr="005C0DE7">
          <w:rPr>
            <w:sz w:val="24"/>
            <w:szCs w:val="24"/>
            <w:vertAlign w:val="superscript"/>
          </w:rPr>
          <w:t>2</w:t>
        </w:r>
      </w:smartTag>
      <w:r w:rsidRPr="005C0DE7">
        <w:rPr>
          <w:sz w:val="24"/>
          <w:szCs w:val="24"/>
        </w:rPr>
        <w:t xml:space="preserve"> na terenie miasta Police: .............</w:t>
      </w:r>
      <w:r>
        <w:rPr>
          <w:sz w:val="24"/>
          <w:szCs w:val="24"/>
        </w:rPr>
        <w:t>..................... zł brutto;</w:t>
      </w:r>
    </w:p>
    <w:p w14:paraId="13247F65" w14:textId="77777777" w:rsidR="009D471E" w:rsidRPr="005C0DE7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5C0DE7">
        <w:rPr>
          <w:sz w:val="24"/>
          <w:szCs w:val="24"/>
        </w:rPr>
        <w:t xml:space="preserve">koszenie </w:t>
      </w:r>
      <w:smartTag w:uri="urn:schemas-microsoft-com:office:smarttags" w:element="metricconverter">
        <w:smartTagPr>
          <w:attr w:name="ProductID" w:val="1 m2"/>
        </w:smartTagPr>
        <w:r w:rsidRPr="005C0DE7">
          <w:rPr>
            <w:sz w:val="24"/>
            <w:szCs w:val="24"/>
          </w:rPr>
          <w:t>1 m</w:t>
        </w:r>
        <w:r w:rsidRPr="005C0DE7">
          <w:rPr>
            <w:sz w:val="24"/>
            <w:szCs w:val="24"/>
            <w:vertAlign w:val="superscript"/>
          </w:rPr>
          <w:t>2</w:t>
        </w:r>
      </w:smartTag>
      <w:r w:rsidRPr="005C0DE7">
        <w:rPr>
          <w:sz w:val="24"/>
          <w:szCs w:val="24"/>
        </w:rPr>
        <w:t xml:space="preserve"> poza terenem miasta Police: ....................</w:t>
      </w:r>
      <w:r>
        <w:rPr>
          <w:sz w:val="24"/>
          <w:szCs w:val="24"/>
        </w:rPr>
        <w:t>.............. zł brutto;</w:t>
      </w:r>
    </w:p>
    <w:p w14:paraId="541638FD" w14:textId="54F0031F" w:rsidR="00111265" w:rsidRPr="00E145F7" w:rsidRDefault="00111265" w:rsidP="00111265">
      <w:pPr>
        <w:numPr>
          <w:ilvl w:val="0"/>
          <w:numId w:val="9"/>
        </w:numPr>
        <w:rPr>
          <w:sz w:val="24"/>
          <w:szCs w:val="24"/>
        </w:rPr>
      </w:pPr>
      <w:r w:rsidRPr="00E145F7">
        <w:rPr>
          <w:sz w:val="24"/>
          <w:szCs w:val="24"/>
        </w:rPr>
        <w:t>karczowanie korzeni</w:t>
      </w:r>
      <w:r w:rsidR="002D2BA4">
        <w:rPr>
          <w:sz w:val="24"/>
          <w:szCs w:val="24"/>
        </w:rPr>
        <w:t xml:space="preserve"> jedne</w:t>
      </w:r>
      <w:r w:rsidR="0074232E">
        <w:rPr>
          <w:sz w:val="24"/>
          <w:szCs w:val="24"/>
        </w:rPr>
        <w:t>go</w:t>
      </w:r>
      <w:r w:rsidR="002D2BA4">
        <w:rPr>
          <w:sz w:val="24"/>
          <w:szCs w:val="24"/>
        </w:rPr>
        <w:t xml:space="preserve"> drzewa: </w:t>
      </w:r>
      <w:r w:rsidRPr="00E145F7">
        <w:rPr>
          <w:sz w:val="24"/>
          <w:szCs w:val="24"/>
        </w:rPr>
        <w:t>.................................. zł brutto;</w:t>
      </w:r>
    </w:p>
    <w:p w14:paraId="739514B4" w14:textId="77777777" w:rsidR="009D471E" w:rsidRPr="005C0DE7" w:rsidRDefault="009D471E" w:rsidP="009D471E">
      <w:pPr>
        <w:numPr>
          <w:ilvl w:val="0"/>
          <w:numId w:val="9"/>
        </w:numPr>
        <w:tabs>
          <w:tab w:val="left" w:pos="2160"/>
        </w:tabs>
        <w:jc w:val="both"/>
        <w:rPr>
          <w:sz w:val="24"/>
          <w:szCs w:val="24"/>
        </w:rPr>
      </w:pPr>
      <w:r w:rsidRPr="005C0DE7">
        <w:rPr>
          <w:sz w:val="24"/>
          <w:szCs w:val="24"/>
        </w:rPr>
        <w:t>frezowanie pnia drzewa o średnicy</w:t>
      </w:r>
      <w:r>
        <w:rPr>
          <w:sz w:val="24"/>
          <w:szCs w:val="24"/>
        </w:rPr>
        <w:t>:</w:t>
      </w:r>
    </w:p>
    <w:p w14:paraId="39483294" w14:textId="77777777" w:rsidR="009D471E" w:rsidRPr="005C0DE7" w:rsidRDefault="009D471E" w:rsidP="009D471E">
      <w:pPr>
        <w:numPr>
          <w:ilvl w:val="0"/>
          <w:numId w:val="10"/>
        </w:numPr>
        <w:tabs>
          <w:tab w:val="left" w:pos="2160"/>
        </w:tabs>
        <w:jc w:val="both"/>
        <w:rPr>
          <w:sz w:val="24"/>
          <w:szCs w:val="24"/>
        </w:rPr>
      </w:pPr>
      <w:r>
        <w:rPr>
          <w:sz w:val="24"/>
          <w:szCs w:val="24"/>
        </w:rPr>
        <w:t>do 50 cm:</w:t>
      </w:r>
      <w:r>
        <w:rPr>
          <w:sz w:val="24"/>
          <w:szCs w:val="24"/>
        </w:rPr>
        <w:tab/>
      </w:r>
      <w:r w:rsidRPr="005C0DE7">
        <w:rPr>
          <w:sz w:val="24"/>
          <w:szCs w:val="24"/>
        </w:rPr>
        <w:t>.................................. zł brutto,</w:t>
      </w:r>
    </w:p>
    <w:p w14:paraId="21C934E7" w14:textId="77777777" w:rsidR="009D471E" w:rsidRPr="005C0DE7" w:rsidRDefault="00E77FD3" w:rsidP="009D471E">
      <w:pPr>
        <w:numPr>
          <w:ilvl w:val="0"/>
          <w:numId w:val="10"/>
        </w:numPr>
        <w:tabs>
          <w:tab w:val="left" w:pos="2160"/>
        </w:tabs>
        <w:jc w:val="both"/>
        <w:rPr>
          <w:sz w:val="24"/>
          <w:szCs w:val="24"/>
        </w:rPr>
      </w:pPr>
      <w:r>
        <w:rPr>
          <w:sz w:val="24"/>
          <w:szCs w:val="24"/>
        </w:rPr>
        <w:t>powyżej</w:t>
      </w:r>
      <w:r w:rsidRPr="005C0DE7">
        <w:rPr>
          <w:sz w:val="24"/>
          <w:szCs w:val="24"/>
        </w:rPr>
        <w:t xml:space="preserve"> </w:t>
      </w:r>
      <w:r w:rsidR="009D471E" w:rsidRPr="005C0DE7">
        <w:rPr>
          <w:sz w:val="24"/>
          <w:szCs w:val="24"/>
        </w:rPr>
        <w:t>50 cm do 100 cm:</w:t>
      </w:r>
      <w:r w:rsidR="009D471E">
        <w:rPr>
          <w:sz w:val="24"/>
          <w:szCs w:val="24"/>
        </w:rPr>
        <w:t xml:space="preserve"> </w:t>
      </w:r>
      <w:r w:rsidR="009D471E" w:rsidRPr="005C0DE7">
        <w:rPr>
          <w:sz w:val="24"/>
          <w:szCs w:val="24"/>
        </w:rPr>
        <w:t>.</w:t>
      </w:r>
      <w:r w:rsidR="00A13AFF">
        <w:rPr>
          <w:sz w:val="24"/>
          <w:szCs w:val="24"/>
        </w:rPr>
        <w:t>......................</w:t>
      </w:r>
      <w:r w:rsidR="009D471E" w:rsidRPr="005C0DE7">
        <w:rPr>
          <w:sz w:val="24"/>
          <w:szCs w:val="24"/>
        </w:rPr>
        <w:t xml:space="preserve"> zł brutto,</w:t>
      </w:r>
    </w:p>
    <w:p w14:paraId="3EFF534A" w14:textId="77777777" w:rsidR="009D471E" w:rsidRPr="005C0DE7" w:rsidRDefault="009D471E" w:rsidP="009D471E">
      <w:pPr>
        <w:numPr>
          <w:ilvl w:val="0"/>
          <w:numId w:val="10"/>
        </w:numPr>
        <w:tabs>
          <w:tab w:val="left" w:pos="2160"/>
        </w:tabs>
        <w:jc w:val="both"/>
        <w:rPr>
          <w:sz w:val="24"/>
          <w:szCs w:val="24"/>
        </w:rPr>
      </w:pPr>
      <w:r w:rsidRPr="005C0DE7">
        <w:rPr>
          <w:sz w:val="24"/>
          <w:szCs w:val="24"/>
        </w:rPr>
        <w:t>powyżej 100 cm:</w:t>
      </w:r>
      <w:r>
        <w:rPr>
          <w:sz w:val="24"/>
          <w:szCs w:val="24"/>
        </w:rPr>
        <w:t xml:space="preserve"> </w:t>
      </w:r>
      <w:r w:rsidRPr="005C0DE7">
        <w:rPr>
          <w:sz w:val="24"/>
          <w:szCs w:val="24"/>
        </w:rPr>
        <w:t>.............</w:t>
      </w:r>
      <w:r w:rsidR="00A13AFF">
        <w:rPr>
          <w:sz w:val="24"/>
          <w:szCs w:val="24"/>
        </w:rPr>
        <w:t>..................</w:t>
      </w:r>
      <w:r>
        <w:rPr>
          <w:sz w:val="24"/>
          <w:szCs w:val="24"/>
        </w:rPr>
        <w:t>zł brutto.</w:t>
      </w:r>
    </w:p>
    <w:p w14:paraId="642B21C3" w14:textId="16B4A11E" w:rsidR="00BB2A50" w:rsidRPr="0046535E" w:rsidRDefault="00BB2A50" w:rsidP="005B1A73">
      <w:pPr>
        <w:numPr>
          <w:ilvl w:val="0"/>
          <w:numId w:val="13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Maksymalna kwota zobowiązania Zamawiającego</w:t>
      </w:r>
      <w:r w:rsidR="00E77FD3">
        <w:rPr>
          <w:sz w:val="24"/>
          <w:szCs w:val="24"/>
        </w:rPr>
        <w:t xml:space="preserve"> z tytułu </w:t>
      </w:r>
      <w:r w:rsidR="002D2BA4">
        <w:rPr>
          <w:sz w:val="24"/>
          <w:szCs w:val="24"/>
        </w:rPr>
        <w:t>zawartej umowy</w:t>
      </w:r>
      <w:r w:rsidR="00E77FD3">
        <w:rPr>
          <w:sz w:val="24"/>
          <w:szCs w:val="24"/>
        </w:rPr>
        <w:t xml:space="preserve">, </w:t>
      </w:r>
      <w:r w:rsidRPr="005B1A73">
        <w:rPr>
          <w:b/>
          <w:sz w:val="24"/>
          <w:szCs w:val="24"/>
        </w:rPr>
        <w:t xml:space="preserve">wynosi </w:t>
      </w:r>
      <w:r w:rsidR="000C3921" w:rsidRPr="005B1A73">
        <w:rPr>
          <w:b/>
          <w:sz w:val="24"/>
          <w:szCs w:val="24"/>
        </w:rPr>
        <w:t>……………….</w:t>
      </w:r>
      <w:r w:rsidRPr="005B1A73">
        <w:rPr>
          <w:b/>
          <w:sz w:val="24"/>
          <w:szCs w:val="24"/>
        </w:rPr>
        <w:t xml:space="preserve"> zł.</w:t>
      </w:r>
    </w:p>
    <w:p w14:paraId="65BB148C" w14:textId="77777777" w:rsidR="00BB2A50" w:rsidRDefault="00BB2A50" w:rsidP="00D954B6">
      <w:pPr>
        <w:autoSpaceDE w:val="0"/>
        <w:jc w:val="center"/>
        <w:rPr>
          <w:b/>
          <w:sz w:val="24"/>
          <w:szCs w:val="24"/>
        </w:rPr>
      </w:pPr>
    </w:p>
    <w:p w14:paraId="7DCC6F00" w14:textId="77777777" w:rsidR="009C2463" w:rsidRDefault="009C2463" w:rsidP="00D954B6">
      <w:pPr>
        <w:autoSpaceDE w:val="0"/>
        <w:jc w:val="center"/>
        <w:rPr>
          <w:b/>
          <w:sz w:val="24"/>
          <w:szCs w:val="24"/>
        </w:rPr>
      </w:pPr>
    </w:p>
    <w:p w14:paraId="26CB3BD4" w14:textId="77777777" w:rsidR="009C2463" w:rsidRDefault="009C2463" w:rsidP="00D954B6">
      <w:pPr>
        <w:autoSpaceDE w:val="0"/>
        <w:jc w:val="center"/>
        <w:rPr>
          <w:b/>
          <w:sz w:val="24"/>
          <w:szCs w:val="24"/>
        </w:rPr>
      </w:pPr>
    </w:p>
    <w:p w14:paraId="61DED72D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lastRenderedPageBreak/>
        <w:t>§ 5</w:t>
      </w:r>
    </w:p>
    <w:p w14:paraId="3CF1CCBD" w14:textId="77777777" w:rsidR="00BB2A50" w:rsidRPr="0046535E" w:rsidRDefault="00BB2A50" w:rsidP="00D954B6">
      <w:pPr>
        <w:pStyle w:val="pkt1"/>
        <w:tabs>
          <w:tab w:val="left" w:pos="426"/>
        </w:tabs>
        <w:suppressAutoHyphens w:val="0"/>
        <w:spacing w:before="40" w:after="0"/>
        <w:ind w:left="0" w:firstLine="0"/>
        <w:rPr>
          <w:szCs w:val="24"/>
        </w:rPr>
      </w:pPr>
    </w:p>
    <w:p w14:paraId="23483E03" w14:textId="68494E78" w:rsidR="00BB2A50" w:rsidRPr="0046535E" w:rsidRDefault="00BB2A50" w:rsidP="00C4376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D2182">
        <w:rPr>
          <w:sz w:val="24"/>
          <w:szCs w:val="24"/>
        </w:rPr>
        <w:t xml:space="preserve">Zapłata </w:t>
      </w:r>
      <w:r>
        <w:rPr>
          <w:sz w:val="24"/>
          <w:szCs w:val="24"/>
        </w:rPr>
        <w:t xml:space="preserve">wynagrodzenia </w:t>
      </w:r>
      <w:r w:rsidRPr="002D2182">
        <w:rPr>
          <w:sz w:val="24"/>
          <w:szCs w:val="24"/>
        </w:rPr>
        <w:t xml:space="preserve">za wykonanie przedmiotu umowy, </w:t>
      </w:r>
      <w:r w:rsidR="00E77FD3">
        <w:rPr>
          <w:sz w:val="24"/>
          <w:szCs w:val="24"/>
        </w:rPr>
        <w:t>nastąpi</w:t>
      </w:r>
      <w:r w:rsidRPr="0046535E">
        <w:rPr>
          <w:sz w:val="24"/>
          <w:szCs w:val="24"/>
        </w:rPr>
        <w:t xml:space="preserve"> przelewem</w:t>
      </w:r>
      <w:r>
        <w:rPr>
          <w:sz w:val="24"/>
          <w:szCs w:val="24"/>
        </w:rPr>
        <w:t xml:space="preserve"> </w:t>
      </w:r>
      <w:r w:rsidR="00E77FD3">
        <w:rPr>
          <w:sz w:val="24"/>
          <w:szCs w:val="24"/>
        </w:rPr>
        <w:t xml:space="preserve">bankowym </w:t>
      </w:r>
      <w:r>
        <w:rPr>
          <w:sz w:val="24"/>
          <w:szCs w:val="24"/>
        </w:rPr>
        <w:t xml:space="preserve">na rachunek </w:t>
      </w:r>
      <w:r w:rsidR="00000CC9">
        <w:rPr>
          <w:sz w:val="24"/>
          <w:szCs w:val="24"/>
        </w:rPr>
        <w:t xml:space="preserve">bankowy </w:t>
      </w:r>
      <w:r w:rsidR="00E77FD3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Pr="0046535E">
        <w:rPr>
          <w:sz w:val="24"/>
          <w:szCs w:val="24"/>
        </w:rPr>
        <w:t xml:space="preserve"> w terminie </w:t>
      </w:r>
      <w:r>
        <w:rPr>
          <w:sz w:val="24"/>
          <w:szCs w:val="24"/>
        </w:rPr>
        <w:t>14</w:t>
      </w:r>
      <w:r w:rsidRPr="0046535E">
        <w:rPr>
          <w:sz w:val="24"/>
          <w:szCs w:val="24"/>
        </w:rPr>
        <w:t xml:space="preserve"> dni od daty </w:t>
      </w:r>
      <w:r w:rsidR="00E4429D">
        <w:rPr>
          <w:sz w:val="24"/>
          <w:szCs w:val="24"/>
        </w:rPr>
        <w:t>doręczenia</w:t>
      </w:r>
      <w:r w:rsidRPr="0046535E">
        <w:rPr>
          <w:sz w:val="24"/>
          <w:szCs w:val="24"/>
        </w:rPr>
        <w:t xml:space="preserve"> Zamawiające</w:t>
      </w:r>
      <w:r w:rsidR="00E4429D">
        <w:rPr>
          <w:sz w:val="24"/>
          <w:szCs w:val="24"/>
        </w:rPr>
        <w:t>mu</w:t>
      </w:r>
      <w:r w:rsidRPr="0046535E">
        <w:rPr>
          <w:sz w:val="24"/>
          <w:szCs w:val="24"/>
        </w:rPr>
        <w:t xml:space="preserve"> </w:t>
      </w:r>
      <w:r>
        <w:rPr>
          <w:sz w:val="24"/>
          <w:szCs w:val="24"/>
        </w:rPr>
        <w:t>prawidłowo wystawionej faktury</w:t>
      </w:r>
      <w:r w:rsidR="00000CC9">
        <w:rPr>
          <w:sz w:val="24"/>
          <w:szCs w:val="24"/>
        </w:rPr>
        <w:t xml:space="preserve"> VAT</w:t>
      </w:r>
      <w:r>
        <w:rPr>
          <w:sz w:val="24"/>
          <w:szCs w:val="24"/>
        </w:rPr>
        <w:t xml:space="preserve"> za wykonane </w:t>
      </w:r>
      <w:r w:rsidR="001359F5">
        <w:rPr>
          <w:sz w:val="24"/>
          <w:szCs w:val="24"/>
        </w:rPr>
        <w:t>usług</w:t>
      </w:r>
      <w:r w:rsidR="00000CC9">
        <w:rPr>
          <w:sz w:val="24"/>
          <w:szCs w:val="24"/>
        </w:rPr>
        <w:t>i</w:t>
      </w:r>
      <w:r w:rsidR="001359F5">
        <w:rPr>
          <w:sz w:val="24"/>
          <w:szCs w:val="24"/>
        </w:rPr>
        <w:t>,</w:t>
      </w:r>
      <w:r w:rsidRPr="0046535E">
        <w:rPr>
          <w:sz w:val="24"/>
          <w:szCs w:val="24"/>
        </w:rPr>
        <w:t xml:space="preserve"> do której</w:t>
      </w:r>
      <w:r w:rsidR="00E4429D">
        <w:rPr>
          <w:sz w:val="24"/>
          <w:szCs w:val="24"/>
        </w:rPr>
        <w:t xml:space="preserve"> Wykonawca </w:t>
      </w:r>
      <w:r w:rsidRPr="0046535E">
        <w:rPr>
          <w:sz w:val="24"/>
          <w:szCs w:val="24"/>
        </w:rPr>
        <w:t>dołącz</w:t>
      </w:r>
      <w:r w:rsidR="007E76FD">
        <w:rPr>
          <w:sz w:val="24"/>
          <w:szCs w:val="24"/>
        </w:rPr>
        <w:t>y</w:t>
      </w:r>
      <w:r w:rsidRPr="0046535E">
        <w:rPr>
          <w:sz w:val="24"/>
          <w:szCs w:val="24"/>
        </w:rPr>
        <w:t xml:space="preserve"> kopię protokołu odbioru </w:t>
      </w:r>
      <w:r w:rsidR="00E77FD3">
        <w:rPr>
          <w:sz w:val="24"/>
          <w:szCs w:val="24"/>
        </w:rPr>
        <w:t xml:space="preserve">z </w:t>
      </w:r>
      <w:r w:rsidR="00000CC9">
        <w:rPr>
          <w:sz w:val="24"/>
          <w:szCs w:val="24"/>
        </w:rPr>
        <w:t>o</w:t>
      </w:r>
      <w:r w:rsidRPr="0046535E">
        <w:rPr>
          <w:sz w:val="24"/>
          <w:szCs w:val="24"/>
        </w:rPr>
        <w:t xml:space="preserve">bmiarem wykonanych </w:t>
      </w:r>
      <w:r w:rsidR="00E77FD3">
        <w:rPr>
          <w:sz w:val="24"/>
          <w:szCs w:val="24"/>
        </w:rPr>
        <w:t>usług.</w:t>
      </w:r>
    </w:p>
    <w:p w14:paraId="257FBA48" w14:textId="5F543639" w:rsidR="00BB2A50" w:rsidRPr="0046535E" w:rsidRDefault="00000CC9" w:rsidP="00C4376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Za dzień</w:t>
      </w:r>
      <w:r w:rsidR="00BB2A50" w:rsidRPr="0046535E">
        <w:rPr>
          <w:snapToGrid w:val="0"/>
          <w:sz w:val="24"/>
          <w:szCs w:val="24"/>
        </w:rPr>
        <w:t xml:space="preserve"> zapłaty </w:t>
      </w:r>
      <w:r w:rsidR="00BB2A50">
        <w:rPr>
          <w:snapToGrid w:val="0"/>
          <w:sz w:val="24"/>
          <w:szCs w:val="24"/>
        </w:rPr>
        <w:t>s</w:t>
      </w:r>
      <w:r w:rsidR="00BB2A50" w:rsidRPr="0046535E">
        <w:rPr>
          <w:snapToGrid w:val="0"/>
          <w:sz w:val="24"/>
          <w:szCs w:val="24"/>
        </w:rPr>
        <w:t xml:space="preserve">trony uznają dzień </w:t>
      </w:r>
      <w:r w:rsidR="007E76FD">
        <w:rPr>
          <w:snapToGrid w:val="0"/>
          <w:sz w:val="24"/>
          <w:szCs w:val="24"/>
        </w:rPr>
        <w:t>uznania</w:t>
      </w:r>
      <w:r w:rsidR="007E76FD" w:rsidRPr="0046535E">
        <w:rPr>
          <w:snapToGrid w:val="0"/>
          <w:sz w:val="24"/>
          <w:szCs w:val="24"/>
        </w:rPr>
        <w:t xml:space="preserve"> </w:t>
      </w:r>
      <w:r w:rsidR="00BB2A50" w:rsidRPr="0046535E">
        <w:rPr>
          <w:snapToGrid w:val="0"/>
          <w:sz w:val="24"/>
          <w:szCs w:val="24"/>
        </w:rPr>
        <w:t>rachunku bankowego Zamawiającego.</w:t>
      </w:r>
    </w:p>
    <w:p w14:paraId="301A10AF" w14:textId="77777777" w:rsidR="00743639" w:rsidRDefault="005F44E4" w:rsidP="0074363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Odbiorów wykonanych usług </w:t>
      </w:r>
      <w:r w:rsidR="00BB2A50" w:rsidRPr="0046535E">
        <w:rPr>
          <w:sz w:val="24"/>
          <w:szCs w:val="24"/>
        </w:rPr>
        <w:t xml:space="preserve">dokonuje </w:t>
      </w:r>
      <w:r w:rsidR="00BB2A50">
        <w:rPr>
          <w:sz w:val="24"/>
          <w:szCs w:val="24"/>
        </w:rPr>
        <w:t>komisja, w skład której wchodzi</w:t>
      </w:r>
      <w:r w:rsidR="00BB2A50" w:rsidRPr="0046535E">
        <w:rPr>
          <w:sz w:val="24"/>
          <w:szCs w:val="24"/>
        </w:rPr>
        <w:t xml:space="preserve"> osoba z ramienia Zamawiającego</w:t>
      </w:r>
      <w:r w:rsidR="00BB2A50">
        <w:rPr>
          <w:sz w:val="24"/>
          <w:szCs w:val="24"/>
        </w:rPr>
        <w:t>,</w:t>
      </w:r>
      <w:r w:rsidR="00BB2A50" w:rsidRPr="0046535E">
        <w:rPr>
          <w:sz w:val="24"/>
          <w:szCs w:val="24"/>
        </w:rPr>
        <w:t xml:space="preserve"> </w:t>
      </w:r>
      <w:r w:rsidR="00BB2A50" w:rsidRPr="002872EF">
        <w:rPr>
          <w:sz w:val="24"/>
          <w:szCs w:val="24"/>
        </w:rPr>
        <w:t xml:space="preserve">wymieniona w ust. </w:t>
      </w:r>
      <w:r w:rsidR="00BB2A50">
        <w:rPr>
          <w:sz w:val="24"/>
          <w:szCs w:val="24"/>
        </w:rPr>
        <w:t>4</w:t>
      </w:r>
      <w:r w:rsidR="00BB2A50" w:rsidRPr="002872EF">
        <w:rPr>
          <w:sz w:val="24"/>
          <w:szCs w:val="24"/>
        </w:rPr>
        <w:t xml:space="preserve">, </w:t>
      </w:r>
      <w:r w:rsidR="00BB2A50">
        <w:rPr>
          <w:sz w:val="24"/>
          <w:szCs w:val="24"/>
        </w:rPr>
        <w:t>oraz</w:t>
      </w:r>
      <w:r w:rsidR="00BB2A50" w:rsidRPr="002872EF">
        <w:rPr>
          <w:sz w:val="24"/>
          <w:szCs w:val="24"/>
        </w:rPr>
        <w:t xml:space="preserve"> </w:t>
      </w:r>
      <w:r w:rsidR="00BB2A50">
        <w:rPr>
          <w:sz w:val="24"/>
          <w:szCs w:val="24"/>
        </w:rPr>
        <w:t xml:space="preserve">przedstawiciele </w:t>
      </w:r>
      <w:r w:rsidR="00BB2A50" w:rsidRPr="002872EF">
        <w:rPr>
          <w:sz w:val="24"/>
          <w:szCs w:val="24"/>
        </w:rPr>
        <w:t>Wykonawcy wymieni</w:t>
      </w:r>
      <w:r w:rsidR="008843FA">
        <w:rPr>
          <w:sz w:val="24"/>
          <w:szCs w:val="24"/>
        </w:rPr>
        <w:t>eni</w:t>
      </w:r>
      <w:r w:rsidR="00BB2A50" w:rsidRPr="002872EF">
        <w:rPr>
          <w:sz w:val="24"/>
          <w:szCs w:val="24"/>
        </w:rPr>
        <w:t xml:space="preserve"> </w:t>
      </w:r>
      <w:r w:rsidR="00BB2A50">
        <w:rPr>
          <w:sz w:val="24"/>
          <w:szCs w:val="24"/>
        </w:rPr>
        <w:br/>
      </w:r>
      <w:r w:rsidR="00BB2A50" w:rsidRPr="002872EF">
        <w:rPr>
          <w:sz w:val="24"/>
          <w:szCs w:val="24"/>
        </w:rPr>
        <w:t xml:space="preserve">w ust. </w:t>
      </w:r>
      <w:r w:rsidR="00BB2A50">
        <w:rPr>
          <w:sz w:val="24"/>
          <w:szCs w:val="24"/>
        </w:rPr>
        <w:t>5</w:t>
      </w:r>
      <w:r w:rsidR="00BB2A50" w:rsidRPr="002872EF">
        <w:rPr>
          <w:sz w:val="24"/>
          <w:szCs w:val="24"/>
        </w:rPr>
        <w:t>.</w:t>
      </w:r>
    </w:p>
    <w:p w14:paraId="72FEC9B6" w14:textId="77777777" w:rsidR="002807CC" w:rsidRPr="002807CC" w:rsidRDefault="00BB2A50" w:rsidP="0074363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43639">
        <w:rPr>
          <w:color w:val="000000"/>
          <w:sz w:val="24"/>
          <w:szCs w:val="24"/>
        </w:rPr>
        <w:t xml:space="preserve">Osobą uprawnioną do bezpośredniego kontaktowania się z Wykonawcą </w:t>
      </w:r>
      <w:r w:rsidR="002807CC">
        <w:rPr>
          <w:color w:val="000000"/>
          <w:sz w:val="24"/>
          <w:szCs w:val="24"/>
        </w:rPr>
        <w:t>są:</w:t>
      </w:r>
    </w:p>
    <w:p w14:paraId="338D378A" w14:textId="5E47263E" w:rsidR="002807CC" w:rsidRPr="002807CC" w:rsidRDefault="00743639" w:rsidP="002807C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43639">
        <w:rPr>
          <w:rFonts w:eastAsia="Calibri"/>
          <w:sz w:val="24"/>
          <w:szCs w:val="24"/>
          <w:lang w:eastAsia="en-US"/>
        </w:rPr>
        <w:t>Magdalena Sochanowska - naczelnik Wydziału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743639">
        <w:rPr>
          <w:rFonts w:eastAsia="Calibri"/>
          <w:sz w:val="24"/>
          <w:szCs w:val="24"/>
          <w:lang w:eastAsia="en-US"/>
        </w:rPr>
        <w:t>Komunikacji, Transportu i Dróg</w:t>
      </w:r>
      <w:r w:rsidR="00A900E8">
        <w:rPr>
          <w:rFonts w:eastAsia="Calibri"/>
          <w:sz w:val="24"/>
          <w:szCs w:val="24"/>
          <w:lang w:eastAsia="en-US"/>
        </w:rPr>
        <w:t xml:space="preserve">, </w:t>
      </w:r>
      <w:r w:rsidR="00A900E8" w:rsidRPr="00743639">
        <w:rPr>
          <w:rFonts w:eastAsia="Calibri"/>
          <w:sz w:val="24"/>
          <w:szCs w:val="24"/>
          <w:lang w:eastAsia="en-US"/>
        </w:rPr>
        <w:t>t</w:t>
      </w:r>
      <w:r w:rsidR="009C2463">
        <w:rPr>
          <w:rFonts w:eastAsia="Calibri"/>
          <w:sz w:val="24"/>
          <w:szCs w:val="24"/>
          <w:lang w:eastAsia="en-US"/>
        </w:rPr>
        <w:t>el. </w:t>
      </w:r>
      <w:r w:rsidR="00A900E8">
        <w:rPr>
          <w:rFonts w:eastAsia="Calibri"/>
          <w:sz w:val="24"/>
          <w:szCs w:val="24"/>
          <w:lang w:eastAsia="en-US"/>
        </w:rPr>
        <w:t>91 43 28</w:t>
      </w:r>
      <w:r w:rsidR="003469D3">
        <w:rPr>
          <w:rFonts w:eastAsia="Calibri"/>
          <w:sz w:val="24"/>
          <w:szCs w:val="24"/>
          <w:lang w:eastAsia="en-US"/>
        </w:rPr>
        <w:t> </w:t>
      </w:r>
      <w:r w:rsidR="00A900E8">
        <w:rPr>
          <w:rFonts w:eastAsia="Calibri"/>
          <w:sz w:val="24"/>
          <w:szCs w:val="24"/>
          <w:lang w:eastAsia="en-US"/>
        </w:rPr>
        <w:t>104</w:t>
      </w:r>
      <w:r w:rsidR="003469D3">
        <w:rPr>
          <w:rFonts w:eastAsia="Calibri"/>
          <w:sz w:val="24"/>
          <w:szCs w:val="24"/>
          <w:lang w:eastAsia="en-US"/>
        </w:rPr>
        <w:t>,</w:t>
      </w:r>
      <w:r>
        <w:rPr>
          <w:sz w:val="24"/>
          <w:szCs w:val="24"/>
        </w:rPr>
        <w:t xml:space="preserve"> </w:t>
      </w:r>
      <w:bookmarkStart w:id="1" w:name="_Hlt171999695"/>
      <w:r w:rsidR="002807CC">
        <w:rPr>
          <w:sz w:val="24"/>
          <w:szCs w:val="24"/>
        </w:rPr>
        <w:fldChar w:fldCharType="begin"/>
      </w:r>
      <w:r w:rsidR="002807CC">
        <w:rPr>
          <w:sz w:val="24"/>
          <w:szCs w:val="24"/>
        </w:rPr>
        <w:instrText xml:space="preserve"> HYPERLINK "mailto:</w:instrText>
      </w:r>
      <w:r w:rsidR="002807CC" w:rsidRPr="00D12B09">
        <w:rPr>
          <w:sz w:val="24"/>
          <w:szCs w:val="24"/>
        </w:rPr>
        <w:instrText>sochanowska@policki.pl</w:instrText>
      </w:r>
      <w:r w:rsidR="002807CC">
        <w:rPr>
          <w:sz w:val="24"/>
          <w:szCs w:val="24"/>
        </w:rPr>
        <w:instrText xml:space="preserve">" </w:instrText>
      </w:r>
      <w:r w:rsidR="002807CC">
        <w:rPr>
          <w:sz w:val="24"/>
          <w:szCs w:val="24"/>
        </w:rPr>
        <w:fldChar w:fldCharType="separate"/>
      </w:r>
      <w:r w:rsidR="002807CC" w:rsidRPr="00D12B09">
        <w:rPr>
          <w:rStyle w:val="Hipercze"/>
          <w:sz w:val="24"/>
          <w:szCs w:val="24"/>
        </w:rPr>
        <w:t>sochanowska@</w:t>
      </w:r>
      <w:bookmarkEnd w:id="1"/>
      <w:r w:rsidR="002807CC" w:rsidRPr="00C5337A">
        <w:rPr>
          <w:rStyle w:val="Hipercze"/>
          <w:sz w:val="24"/>
          <w:szCs w:val="24"/>
        </w:rPr>
        <w:t>policki.pl</w:t>
      </w:r>
      <w:r w:rsidR="002807CC">
        <w:rPr>
          <w:sz w:val="24"/>
          <w:szCs w:val="24"/>
        </w:rPr>
        <w:fldChar w:fldCharType="end"/>
      </w:r>
    </w:p>
    <w:p w14:paraId="4B987CAD" w14:textId="1A687B0B" w:rsidR="00BB2A50" w:rsidRPr="00743639" w:rsidRDefault="00D71E5C" w:rsidP="002807CC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Natalia Wasielewska</w:t>
      </w:r>
      <w:r w:rsidR="00BB2A50" w:rsidRPr="0074363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podinspektor</w:t>
      </w:r>
      <w:r w:rsidR="00BB2A50" w:rsidRPr="00743639">
        <w:rPr>
          <w:color w:val="000000"/>
          <w:sz w:val="24"/>
          <w:szCs w:val="24"/>
        </w:rPr>
        <w:t xml:space="preserve"> w Wydziale Komunikacji, Transportu i Dróg</w:t>
      </w:r>
      <w:r w:rsidR="00A900E8">
        <w:rPr>
          <w:color w:val="000000"/>
          <w:sz w:val="24"/>
          <w:szCs w:val="24"/>
        </w:rPr>
        <w:t>,</w:t>
      </w:r>
      <w:r w:rsidR="009C2463">
        <w:rPr>
          <w:color w:val="000000"/>
          <w:sz w:val="24"/>
          <w:szCs w:val="24"/>
        </w:rPr>
        <w:t xml:space="preserve"> tel. </w:t>
      </w:r>
      <w:r w:rsidR="00BB2A50" w:rsidRPr="00743639">
        <w:rPr>
          <w:color w:val="000000"/>
          <w:sz w:val="24"/>
          <w:szCs w:val="24"/>
        </w:rPr>
        <w:t>91 43 28</w:t>
      </w:r>
      <w:r w:rsidR="00866E43">
        <w:rPr>
          <w:color w:val="000000"/>
          <w:sz w:val="24"/>
          <w:szCs w:val="24"/>
        </w:rPr>
        <w:t> </w:t>
      </w:r>
      <w:r w:rsidR="00743639">
        <w:rPr>
          <w:color w:val="000000"/>
          <w:sz w:val="24"/>
          <w:szCs w:val="24"/>
        </w:rPr>
        <w:t>1</w:t>
      </w:r>
      <w:r w:rsidR="0087295A">
        <w:rPr>
          <w:color w:val="000000"/>
          <w:sz w:val="24"/>
          <w:szCs w:val="24"/>
        </w:rPr>
        <w:t>53</w:t>
      </w:r>
      <w:r w:rsidR="00866E43">
        <w:rPr>
          <w:color w:val="000000"/>
          <w:sz w:val="24"/>
          <w:szCs w:val="24"/>
        </w:rPr>
        <w:t>,</w:t>
      </w:r>
      <w:r w:rsidR="00BB2A50" w:rsidRPr="00743639">
        <w:rPr>
          <w:sz w:val="24"/>
          <w:szCs w:val="24"/>
        </w:rPr>
        <w:t xml:space="preserve"> </w:t>
      </w:r>
      <w:hyperlink r:id="rId9" w:history="1">
        <w:r>
          <w:rPr>
            <w:rStyle w:val="Hipercze"/>
            <w:sz w:val="24"/>
            <w:szCs w:val="24"/>
          </w:rPr>
          <w:t>wasielewska</w:t>
        </w:r>
        <w:r w:rsidRPr="00743639">
          <w:rPr>
            <w:rStyle w:val="Hipercze"/>
            <w:sz w:val="24"/>
            <w:szCs w:val="24"/>
          </w:rPr>
          <w:t>@policki.pl</w:t>
        </w:r>
      </w:hyperlink>
    </w:p>
    <w:p w14:paraId="33F3E6FE" w14:textId="77777777" w:rsidR="00BB2A50" w:rsidRPr="0046535E" w:rsidRDefault="00BB2A50" w:rsidP="002872EF">
      <w:pPr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Wykonawca ustanawia Kierownika </w:t>
      </w:r>
      <w:r w:rsidR="00111265">
        <w:rPr>
          <w:sz w:val="24"/>
          <w:szCs w:val="24"/>
        </w:rPr>
        <w:t>Prac</w:t>
      </w:r>
      <w:r w:rsidRPr="0046535E">
        <w:rPr>
          <w:sz w:val="24"/>
          <w:szCs w:val="24"/>
        </w:rPr>
        <w:t xml:space="preserve"> w osobie …</w:t>
      </w:r>
      <w:r>
        <w:rPr>
          <w:sz w:val="24"/>
          <w:szCs w:val="24"/>
        </w:rPr>
        <w:t>........</w:t>
      </w:r>
      <w:r w:rsidRPr="0046535E">
        <w:rPr>
          <w:sz w:val="24"/>
          <w:szCs w:val="24"/>
        </w:rPr>
        <w:t>…</w:t>
      </w:r>
      <w:r>
        <w:rPr>
          <w:sz w:val="24"/>
          <w:szCs w:val="24"/>
        </w:rPr>
        <w:t>......., nr tel. ……………...</w:t>
      </w:r>
      <w:r w:rsidRPr="0046535E">
        <w:rPr>
          <w:sz w:val="24"/>
          <w:szCs w:val="24"/>
        </w:rPr>
        <w:t>.</w:t>
      </w:r>
    </w:p>
    <w:p w14:paraId="2EF17890" w14:textId="77777777" w:rsidR="005F44E4" w:rsidRPr="0046535E" w:rsidRDefault="005F44E4" w:rsidP="002872E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AB016F" w14:textId="77777777" w:rsidR="00BB2A50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t>§ 6</w:t>
      </w:r>
    </w:p>
    <w:p w14:paraId="3B62BFFD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</w:p>
    <w:p w14:paraId="566C1D62" w14:textId="77777777" w:rsidR="00BB2A50" w:rsidRPr="0046535E" w:rsidRDefault="00BB2A50" w:rsidP="00CA7426">
      <w:pPr>
        <w:numPr>
          <w:ilvl w:val="3"/>
          <w:numId w:val="2"/>
        </w:numPr>
        <w:tabs>
          <w:tab w:val="clear" w:pos="2520"/>
          <w:tab w:val="num" w:pos="426"/>
        </w:tabs>
        <w:autoSpaceDE w:val="0"/>
        <w:ind w:left="426" w:hanging="426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Wykonawca zgłosi Zamawiającemu termin zakończenia </w:t>
      </w:r>
      <w:r w:rsidR="008843FA">
        <w:rPr>
          <w:sz w:val="24"/>
          <w:szCs w:val="24"/>
        </w:rPr>
        <w:t xml:space="preserve">wykonania zleconych </w:t>
      </w:r>
      <w:r w:rsidR="001359F5">
        <w:rPr>
          <w:sz w:val="24"/>
          <w:szCs w:val="24"/>
        </w:rPr>
        <w:t>usług</w:t>
      </w:r>
      <w:r w:rsidRPr="0046535E">
        <w:rPr>
          <w:sz w:val="24"/>
          <w:szCs w:val="24"/>
        </w:rPr>
        <w:t xml:space="preserve">, </w:t>
      </w:r>
      <w:r w:rsidR="000430E6">
        <w:rPr>
          <w:sz w:val="24"/>
          <w:szCs w:val="24"/>
        </w:rPr>
        <w:br/>
      </w:r>
      <w:r w:rsidRPr="0046535E">
        <w:rPr>
          <w:sz w:val="24"/>
          <w:szCs w:val="24"/>
        </w:rPr>
        <w:t xml:space="preserve">a Zamawiający rozpocznie </w:t>
      </w:r>
      <w:r w:rsidR="008843FA">
        <w:rPr>
          <w:sz w:val="24"/>
          <w:szCs w:val="24"/>
        </w:rPr>
        <w:t xml:space="preserve">ich </w:t>
      </w:r>
      <w:r w:rsidRPr="0046535E">
        <w:rPr>
          <w:sz w:val="24"/>
          <w:szCs w:val="24"/>
        </w:rPr>
        <w:t xml:space="preserve">odbiór w </w:t>
      </w:r>
      <w:r w:rsidR="00E4429D">
        <w:rPr>
          <w:sz w:val="24"/>
          <w:szCs w:val="24"/>
        </w:rPr>
        <w:t>terminie</w:t>
      </w:r>
      <w:r w:rsidRPr="0046535E">
        <w:rPr>
          <w:sz w:val="24"/>
          <w:szCs w:val="24"/>
        </w:rPr>
        <w:t xml:space="preserve"> </w:t>
      </w:r>
      <w:r w:rsidRPr="0046535E">
        <w:rPr>
          <w:b/>
          <w:sz w:val="24"/>
          <w:szCs w:val="24"/>
        </w:rPr>
        <w:t xml:space="preserve">3 dni </w:t>
      </w:r>
      <w:r w:rsidRPr="0046535E">
        <w:rPr>
          <w:sz w:val="24"/>
          <w:szCs w:val="24"/>
        </w:rPr>
        <w:t>od daty zawiadomienia go prz</w:t>
      </w:r>
      <w:r>
        <w:rPr>
          <w:sz w:val="24"/>
          <w:szCs w:val="24"/>
        </w:rPr>
        <w:t xml:space="preserve">ez Wykonawcę o </w:t>
      </w:r>
      <w:r w:rsidR="005F44E4">
        <w:rPr>
          <w:sz w:val="24"/>
          <w:szCs w:val="24"/>
        </w:rPr>
        <w:t xml:space="preserve">ich </w:t>
      </w:r>
      <w:r>
        <w:rPr>
          <w:sz w:val="24"/>
          <w:szCs w:val="24"/>
        </w:rPr>
        <w:t>zakończeniu</w:t>
      </w:r>
      <w:r w:rsidRPr="0046535E">
        <w:rPr>
          <w:sz w:val="24"/>
          <w:szCs w:val="24"/>
        </w:rPr>
        <w:t>.</w:t>
      </w:r>
    </w:p>
    <w:p w14:paraId="0CB0210E" w14:textId="3CB10060" w:rsidR="00BB2A50" w:rsidRDefault="00BB2A50" w:rsidP="00CA7426">
      <w:pPr>
        <w:numPr>
          <w:ilvl w:val="3"/>
          <w:numId w:val="2"/>
        </w:numPr>
        <w:tabs>
          <w:tab w:val="clear" w:pos="2520"/>
          <w:tab w:val="num" w:pos="426"/>
        </w:tabs>
        <w:autoSpaceDE w:val="0"/>
        <w:ind w:left="426" w:hanging="426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Strony postanawiają, że termin usunięcia przez Wykonawcę</w:t>
      </w:r>
      <w:r w:rsidR="005F44E4">
        <w:rPr>
          <w:sz w:val="24"/>
          <w:szCs w:val="24"/>
        </w:rPr>
        <w:t xml:space="preserve"> wad stwierdzonych przy odbiorze</w:t>
      </w:r>
      <w:r w:rsidRPr="0046535E">
        <w:rPr>
          <w:sz w:val="24"/>
          <w:szCs w:val="24"/>
        </w:rPr>
        <w:t xml:space="preserve"> </w:t>
      </w:r>
      <w:r w:rsidR="005F44E4">
        <w:rPr>
          <w:sz w:val="24"/>
          <w:szCs w:val="24"/>
        </w:rPr>
        <w:t>wykonanych usług</w:t>
      </w:r>
      <w:r w:rsidRPr="0046535E">
        <w:rPr>
          <w:sz w:val="24"/>
          <w:szCs w:val="24"/>
        </w:rPr>
        <w:t xml:space="preserve"> wynosi</w:t>
      </w:r>
      <w:r w:rsidR="007E76FD">
        <w:rPr>
          <w:sz w:val="24"/>
          <w:szCs w:val="24"/>
        </w:rPr>
        <w:t xml:space="preserve"> </w:t>
      </w:r>
      <w:r w:rsidRPr="0046535E">
        <w:rPr>
          <w:b/>
          <w:sz w:val="24"/>
          <w:szCs w:val="24"/>
        </w:rPr>
        <w:t>7 dni</w:t>
      </w:r>
      <w:r w:rsidRPr="0046535E">
        <w:rPr>
          <w:sz w:val="24"/>
          <w:szCs w:val="24"/>
        </w:rPr>
        <w:t xml:space="preserve"> chyba, że w trakcie odbioru strony postanowią inaczej.</w:t>
      </w:r>
    </w:p>
    <w:p w14:paraId="5BF0D181" w14:textId="77777777" w:rsidR="00BB2A50" w:rsidRDefault="00BB2A50" w:rsidP="00CA7426">
      <w:pPr>
        <w:numPr>
          <w:ilvl w:val="3"/>
          <w:numId w:val="2"/>
        </w:numPr>
        <w:tabs>
          <w:tab w:val="clear" w:pos="2520"/>
          <w:tab w:val="num" w:pos="426"/>
        </w:tabs>
        <w:autoSpaceDE w:val="0"/>
        <w:ind w:left="426" w:hanging="426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Wykonawca zobowiązany jest do żądania w formie pisemnej wyznaczenia terminu odbioru zakwestionowanych uprzednio usług jako wadliwych. W takim przypadku stosuje się odpowiednio postanowienia ust. 2.</w:t>
      </w:r>
    </w:p>
    <w:p w14:paraId="40A21D47" w14:textId="77777777" w:rsidR="00BB2A50" w:rsidRDefault="00BB2A50" w:rsidP="005F44E4">
      <w:pPr>
        <w:numPr>
          <w:ilvl w:val="3"/>
          <w:numId w:val="2"/>
        </w:numPr>
        <w:tabs>
          <w:tab w:val="clear" w:pos="2520"/>
          <w:tab w:val="num" w:pos="426"/>
        </w:tabs>
        <w:autoSpaceDE w:val="0"/>
        <w:ind w:left="426" w:hanging="426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Z czynności odbioru </w:t>
      </w:r>
      <w:r w:rsidR="008843FA">
        <w:rPr>
          <w:sz w:val="24"/>
          <w:szCs w:val="24"/>
        </w:rPr>
        <w:t>sporządzony zostanie</w:t>
      </w:r>
      <w:r w:rsidRPr="0046535E">
        <w:rPr>
          <w:sz w:val="24"/>
          <w:szCs w:val="24"/>
        </w:rPr>
        <w:t xml:space="preserve"> protokół zawierający wszelkie ustalenia dokonane w toku tych czynności, w tym terminy na usunięcie stwierdzonych wad, wyznaczone zgodnie z ust. 2.</w:t>
      </w:r>
    </w:p>
    <w:p w14:paraId="2649F759" w14:textId="77777777" w:rsidR="008843FA" w:rsidRPr="00F9642D" w:rsidRDefault="008843FA" w:rsidP="005B1A73">
      <w:pPr>
        <w:autoSpaceDE w:val="0"/>
        <w:ind w:left="426"/>
        <w:jc w:val="both"/>
        <w:rPr>
          <w:sz w:val="24"/>
          <w:szCs w:val="24"/>
        </w:rPr>
      </w:pPr>
    </w:p>
    <w:p w14:paraId="7EA2E0E7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 w:rsidRPr="0046535E">
        <w:rPr>
          <w:b/>
          <w:sz w:val="24"/>
          <w:szCs w:val="24"/>
        </w:rPr>
        <w:t xml:space="preserve">§ </w:t>
      </w:r>
      <w:r w:rsidR="002213FA">
        <w:rPr>
          <w:b/>
          <w:sz w:val="24"/>
          <w:szCs w:val="24"/>
        </w:rPr>
        <w:t>7</w:t>
      </w:r>
    </w:p>
    <w:p w14:paraId="499AFA60" w14:textId="77777777" w:rsidR="00BB2A50" w:rsidRPr="0046535E" w:rsidRDefault="00BB2A50" w:rsidP="00D954B6">
      <w:pPr>
        <w:autoSpaceDE w:val="0"/>
        <w:jc w:val="both"/>
        <w:rPr>
          <w:b/>
          <w:sz w:val="24"/>
          <w:szCs w:val="24"/>
        </w:rPr>
      </w:pPr>
    </w:p>
    <w:p w14:paraId="59840379" w14:textId="77777777" w:rsidR="00BB2A50" w:rsidRPr="0046535E" w:rsidRDefault="00BB2A50" w:rsidP="001359F5">
      <w:pPr>
        <w:numPr>
          <w:ilvl w:val="0"/>
          <w:numId w:val="11"/>
        </w:numPr>
        <w:tabs>
          <w:tab w:val="num" w:pos="2877"/>
        </w:tabs>
        <w:jc w:val="both"/>
        <w:rPr>
          <w:sz w:val="24"/>
          <w:szCs w:val="24"/>
        </w:rPr>
      </w:pPr>
      <w:r w:rsidRPr="0046535E">
        <w:rPr>
          <w:sz w:val="24"/>
          <w:szCs w:val="24"/>
        </w:rPr>
        <w:t>Za niewykonanie lub nienależyte wykonanie przedmiotu umowy</w:t>
      </w:r>
      <w:r w:rsidR="00E4429D">
        <w:rPr>
          <w:sz w:val="24"/>
          <w:szCs w:val="24"/>
        </w:rPr>
        <w:t>,</w:t>
      </w:r>
      <w:r w:rsidRPr="0046535E">
        <w:rPr>
          <w:sz w:val="24"/>
          <w:szCs w:val="24"/>
        </w:rPr>
        <w:t xml:space="preserve"> Wykonawca zobowiązany jest do zapła</w:t>
      </w:r>
      <w:r w:rsidR="008843FA">
        <w:rPr>
          <w:sz w:val="24"/>
          <w:szCs w:val="24"/>
        </w:rPr>
        <w:t>ty na rzecz Zamawiającego</w:t>
      </w:r>
      <w:r w:rsidRPr="0046535E">
        <w:rPr>
          <w:sz w:val="24"/>
          <w:szCs w:val="24"/>
        </w:rPr>
        <w:t xml:space="preserve"> kar umownych z tytułu:</w:t>
      </w:r>
    </w:p>
    <w:p w14:paraId="3886278D" w14:textId="77777777" w:rsidR="00BB2A50" w:rsidRPr="0046535E" w:rsidRDefault="00BB2A50" w:rsidP="00CA7426">
      <w:pPr>
        <w:numPr>
          <w:ilvl w:val="0"/>
          <w:numId w:val="6"/>
        </w:numPr>
        <w:tabs>
          <w:tab w:val="clear" w:pos="1065"/>
          <w:tab w:val="num" w:pos="851"/>
        </w:tabs>
        <w:ind w:left="851" w:hanging="491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opóźnienia w wykonaniu </w:t>
      </w:r>
      <w:r w:rsidR="007905E5">
        <w:rPr>
          <w:sz w:val="24"/>
          <w:szCs w:val="24"/>
        </w:rPr>
        <w:t>przedmiotu umowy</w:t>
      </w:r>
      <w:r w:rsidR="008843FA" w:rsidRPr="0046535E">
        <w:rPr>
          <w:sz w:val="24"/>
          <w:szCs w:val="24"/>
        </w:rPr>
        <w:t xml:space="preserve"> </w:t>
      </w:r>
      <w:r w:rsidR="008843FA">
        <w:rPr>
          <w:sz w:val="24"/>
          <w:szCs w:val="24"/>
        </w:rPr>
        <w:t>–</w:t>
      </w:r>
      <w:r w:rsidRPr="0046535E">
        <w:rPr>
          <w:sz w:val="24"/>
          <w:szCs w:val="24"/>
        </w:rPr>
        <w:t xml:space="preserve"> w wysokości 500 zł (brutto) za każdy dzień opóźnienia</w:t>
      </w:r>
      <w:r w:rsidR="008843FA">
        <w:rPr>
          <w:sz w:val="24"/>
          <w:szCs w:val="24"/>
        </w:rPr>
        <w:t>;</w:t>
      </w:r>
    </w:p>
    <w:p w14:paraId="0DA829F6" w14:textId="77777777" w:rsidR="00BB2A50" w:rsidRPr="0046535E" w:rsidRDefault="00BB2A50" w:rsidP="00CA7426">
      <w:pPr>
        <w:numPr>
          <w:ilvl w:val="0"/>
          <w:numId w:val="6"/>
        </w:numPr>
        <w:tabs>
          <w:tab w:val="clear" w:pos="1065"/>
          <w:tab w:val="num" w:pos="851"/>
        </w:tabs>
        <w:ind w:left="851" w:hanging="491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opóźnienia w usunięciu wad w wykonaniu </w:t>
      </w:r>
      <w:r w:rsidR="007905E5">
        <w:rPr>
          <w:sz w:val="24"/>
          <w:szCs w:val="24"/>
        </w:rPr>
        <w:t>przedmiotu umowy</w:t>
      </w:r>
      <w:r w:rsidR="008843FA" w:rsidRPr="0046535E">
        <w:rPr>
          <w:sz w:val="24"/>
          <w:szCs w:val="24"/>
        </w:rPr>
        <w:t xml:space="preserve"> </w:t>
      </w:r>
      <w:r w:rsidR="008843FA">
        <w:rPr>
          <w:sz w:val="24"/>
          <w:szCs w:val="24"/>
        </w:rPr>
        <w:t xml:space="preserve">– </w:t>
      </w:r>
      <w:r w:rsidRPr="0046535E">
        <w:rPr>
          <w:sz w:val="24"/>
          <w:szCs w:val="24"/>
        </w:rPr>
        <w:t>w wysokości 500 zł (brutto)</w:t>
      </w:r>
      <w:r w:rsidR="008843FA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za każdy dzień opóźnienia, licząc od ustalonego przez Zamawiającego terminu na usunięcie wad</w:t>
      </w:r>
      <w:r w:rsidR="008843FA">
        <w:rPr>
          <w:sz w:val="24"/>
          <w:szCs w:val="24"/>
        </w:rPr>
        <w:t>;</w:t>
      </w:r>
    </w:p>
    <w:p w14:paraId="075E7EC3" w14:textId="77777777" w:rsidR="00BB2A50" w:rsidRPr="0046535E" w:rsidRDefault="00BB2A50" w:rsidP="00CA7426">
      <w:pPr>
        <w:numPr>
          <w:ilvl w:val="0"/>
          <w:numId w:val="6"/>
        </w:numPr>
        <w:tabs>
          <w:tab w:val="clear" w:pos="1065"/>
          <w:tab w:val="num" w:pos="851"/>
        </w:tabs>
        <w:ind w:left="851" w:hanging="491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odstąpienia od umowy przez Wykonawcę </w:t>
      </w:r>
      <w:r w:rsidR="008843FA">
        <w:rPr>
          <w:sz w:val="24"/>
          <w:szCs w:val="24"/>
        </w:rPr>
        <w:t xml:space="preserve">– </w:t>
      </w:r>
      <w:r w:rsidRPr="0046535E">
        <w:rPr>
          <w:sz w:val="24"/>
          <w:szCs w:val="24"/>
        </w:rPr>
        <w:t>w wysokości 10.000 zł (brutto)</w:t>
      </w:r>
      <w:r w:rsidR="008843FA">
        <w:rPr>
          <w:sz w:val="24"/>
          <w:szCs w:val="24"/>
        </w:rPr>
        <w:t>;</w:t>
      </w:r>
    </w:p>
    <w:p w14:paraId="4F31C1C0" w14:textId="77777777" w:rsidR="00BB2A50" w:rsidRPr="0046535E" w:rsidRDefault="00BB2A50" w:rsidP="00CA7426">
      <w:pPr>
        <w:numPr>
          <w:ilvl w:val="0"/>
          <w:numId w:val="6"/>
        </w:numPr>
        <w:tabs>
          <w:tab w:val="clear" w:pos="1065"/>
          <w:tab w:val="num" w:pos="851"/>
        </w:tabs>
        <w:ind w:left="851" w:hanging="491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odstąpienia od umowy przez Zamawiającego z przyczyn leżących po stronie Wykonawcy </w:t>
      </w:r>
      <w:r w:rsidR="008843FA">
        <w:rPr>
          <w:sz w:val="24"/>
          <w:szCs w:val="24"/>
        </w:rPr>
        <w:t xml:space="preserve">– </w:t>
      </w:r>
      <w:r w:rsidRPr="0046535E">
        <w:rPr>
          <w:sz w:val="24"/>
          <w:szCs w:val="24"/>
        </w:rPr>
        <w:t>w wysokości 10.000 zł (brutto).</w:t>
      </w:r>
    </w:p>
    <w:p w14:paraId="42E2C475" w14:textId="77777777" w:rsidR="00BB2A50" w:rsidRPr="0046535E" w:rsidRDefault="00BB2A50" w:rsidP="00C4376F">
      <w:pPr>
        <w:pStyle w:val="Tekstpodstawowywcity2"/>
        <w:numPr>
          <w:ilvl w:val="0"/>
          <w:numId w:val="11"/>
        </w:numPr>
        <w:rPr>
          <w:sz w:val="24"/>
          <w:szCs w:val="24"/>
        </w:rPr>
      </w:pPr>
      <w:r w:rsidRPr="0046535E">
        <w:rPr>
          <w:sz w:val="24"/>
          <w:szCs w:val="24"/>
        </w:rPr>
        <w:t>Strony zastrzegają prawo dochodzenia odszkodowania uzupełniającego do wysokości rzeczywiście poniesionej szkody.</w:t>
      </w:r>
    </w:p>
    <w:p w14:paraId="109790F4" w14:textId="77777777" w:rsidR="00BB2A50" w:rsidRPr="0046535E" w:rsidRDefault="00BB2A50" w:rsidP="00C4376F">
      <w:pPr>
        <w:pStyle w:val="Tekstpodstawowywcity2"/>
        <w:numPr>
          <w:ilvl w:val="0"/>
          <w:numId w:val="11"/>
        </w:numPr>
        <w:rPr>
          <w:sz w:val="24"/>
          <w:szCs w:val="24"/>
        </w:rPr>
      </w:pPr>
      <w:r w:rsidRPr="0046535E">
        <w:rPr>
          <w:sz w:val="24"/>
          <w:szCs w:val="24"/>
        </w:rPr>
        <w:t xml:space="preserve">W przypadku rozwiązania umowy za zgodą stron lub przerwania usług z przyczyn niezależnych od Wykonawcy, Zamawiający zobowiązany jest </w:t>
      </w:r>
      <w:r w:rsidR="00E4429D">
        <w:rPr>
          <w:sz w:val="24"/>
          <w:szCs w:val="24"/>
        </w:rPr>
        <w:t>do zapłaty</w:t>
      </w:r>
      <w:r w:rsidR="00E4429D" w:rsidRPr="0046535E">
        <w:rPr>
          <w:sz w:val="24"/>
          <w:szCs w:val="24"/>
        </w:rPr>
        <w:t xml:space="preserve"> </w:t>
      </w:r>
      <w:r w:rsidR="008843FA">
        <w:rPr>
          <w:sz w:val="24"/>
          <w:szCs w:val="24"/>
        </w:rPr>
        <w:t>wynagrodzeni</w:t>
      </w:r>
      <w:r w:rsidR="00E4429D">
        <w:rPr>
          <w:sz w:val="24"/>
          <w:szCs w:val="24"/>
        </w:rPr>
        <w:t>a</w:t>
      </w:r>
      <w:r w:rsidR="008843FA" w:rsidRPr="0046535E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za wykonaną część przedmiotu umowy w wysokości faktycznie poniesionych kosztów.</w:t>
      </w:r>
    </w:p>
    <w:p w14:paraId="21A088F4" w14:textId="77777777" w:rsidR="00BB2A50" w:rsidRPr="0046535E" w:rsidRDefault="00BB2A50" w:rsidP="00C4376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lastRenderedPageBreak/>
        <w:t xml:space="preserve">Strony zastrzegają prawo do odsetek za należności niewypłacone w terminie </w:t>
      </w:r>
      <w:r>
        <w:rPr>
          <w:sz w:val="24"/>
          <w:szCs w:val="24"/>
        </w:rPr>
        <w:br/>
      </w:r>
      <w:r w:rsidRPr="0046535E">
        <w:rPr>
          <w:sz w:val="24"/>
          <w:szCs w:val="24"/>
        </w:rPr>
        <w:t>w wysokości ustawowej.</w:t>
      </w:r>
    </w:p>
    <w:p w14:paraId="26B2C7D7" w14:textId="77777777" w:rsidR="00BB2A50" w:rsidRPr="0046535E" w:rsidRDefault="00BB2A50" w:rsidP="00C4376F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Wykonawca oświadcza i upoważnia Zamawiającego do potrącenia z należnego mu wynagrodzenia kar umownych naliczonych przez Zamawiającego,</w:t>
      </w:r>
      <w:r w:rsidR="008843FA">
        <w:rPr>
          <w:sz w:val="24"/>
          <w:szCs w:val="24"/>
        </w:rPr>
        <w:t xml:space="preserve"> w przypadkach </w:t>
      </w:r>
      <w:r w:rsidR="007905E5">
        <w:rPr>
          <w:sz w:val="24"/>
          <w:szCs w:val="24"/>
        </w:rPr>
        <w:br/>
      </w:r>
      <w:r w:rsidR="008843FA">
        <w:rPr>
          <w:sz w:val="24"/>
          <w:szCs w:val="24"/>
        </w:rPr>
        <w:t>o których mowa w ust. 1.</w:t>
      </w:r>
    </w:p>
    <w:p w14:paraId="33A95CB9" w14:textId="77777777" w:rsidR="000430E6" w:rsidRPr="0046535E" w:rsidRDefault="000430E6" w:rsidP="00D954B6">
      <w:pPr>
        <w:autoSpaceDE w:val="0"/>
        <w:jc w:val="both"/>
        <w:rPr>
          <w:sz w:val="24"/>
          <w:szCs w:val="24"/>
        </w:rPr>
      </w:pPr>
    </w:p>
    <w:p w14:paraId="0356E1FA" w14:textId="77777777" w:rsidR="00BB2A50" w:rsidRPr="0046535E" w:rsidRDefault="00BB2A50" w:rsidP="007E0688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2213FA">
        <w:rPr>
          <w:b/>
          <w:sz w:val="24"/>
          <w:szCs w:val="24"/>
        </w:rPr>
        <w:t>8</w:t>
      </w:r>
    </w:p>
    <w:p w14:paraId="3727F336" w14:textId="77777777" w:rsidR="00BB2A50" w:rsidRPr="0046535E" w:rsidRDefault="00BB2A50" w:rsidP="00D954B6">
      <w:pPr>
        <w:autoSpaceDE w:val="0"/>
        <w:jc w:val="both"/>
        <w:rPr>
          <w:b/>
          <w:sz w:val="24"/>
          <w:szCs w:val="24"/>
        </w:rPr>
      </w:pPr>
    </w:p>
    <w:p w14:paraId="12AA2BB9" w14:textId="77777777" w:rsidR="00BB2A50" w:rsidRPr="0046535E" w:rsidRDefault="00BB2A50" w:rsidP="005B1A73">
      <w:pPr>
        <w:numPr>
          <w:ilvl w:val="0"/>
          <w:numId w:val="14"/>
        </w:numPr>
        <w:autoSpaceDE w:val="0"/>
        <w:ind w:left="284" w:hanging="284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Zamawiającemu przysługuje prawo odstąpienia od umowy, </w:t>
      </w:r>
      <w:r w:rsidR="00E4429D">
        <w:rPr>
          <w:sz w:val="24"/>
          <w:szCs w:val="24"/>
        </w:rPr>
        <w:t>w przypadku gdy</w:t>
      </w:r>
      <w:r w:rsidRPr="0046535E">
        <w:rPr>
          <w:sz w:val="24"/>
          <w:szCs w:val="24"/>
        </w:rPr>
        <w:t>:</w:t>
      </w:r>
    </w:p>
    <w:p w14:paraId="255C082A" w14:textId="5DF918E3" w:rsidR="00BB2A50" w:rsidRPr="0046535E" w:rsidRDefault="00BB2A50" w:rsidP="0035056C">
      <w:pPr>
        <w:autoSpaceDE w:val="0"/>
        <w:ind w:left="708" w:hanging="424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1) </w:t>
      </w:r>
      <w:r w:rsidRPr="0046535E">
        <w:rPr>
          <w:sz w:val="24"/>
          <w:szCs w:val="24"/>
        </w:rPr>
        <w:tab/>
        <w:t xml:space="preserve">Wykonawca nie rozpoczął </w:t>
      </w:r>
      <w:r w:rsidR="002213FA">
        <w:rPr>
          <w:sz w:val="24"/>
          <w:szCs w:val="24"/>
        </w:rPr>
        <w:t xml:space="preserve">wykonywania </w:t>
      </w:r>
      <w:r w:rsidR="008843FA">
        <w:rPr>
          <w:sz w:val="24"/>
          <w:szCs w:val="24"/>
        </w:rPr>
        <w:t>przedmiotu umowy</w:t>
      </w:r>
      <w:r w:rsidR="008843FA" w:rsidRPr="0046535E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w terminie 14 dni od dnia przekazania</w:t>
      </w:r>
      <w:r w:rsidR="001047B1">
        <w:rPr>
          <w:sz w:val="24"/>
          <w:szCs w:val="24"/>
        </w:rPr>
        <w:t xml:space="preserve"> terenu</w:t>
      </w:r>
      <w:r w:rsidRPr="0046535E">
        <w:rPr>
          <w:sz w:val="24"/>
          <w:szCs w:val="24"/>
        </w:rPr>
        <w:t xml:space="preserve"> pasów drogowych dróg powiatowych</w:t>
      </w:r>
      <w:r w:rsidR="008843FA">
        <w:rPr>
          <w:sz w:val="24"/>
          <w:szCs w:val="24"/>
        </w:rPr>
        <w:t>;</w:t>
      </w:r>
    </w:p>
    <w:p w14:paraId="56B1F053" w14:textId="77777777" w:rsidR="00BB2A50" w:rsidRPr="0046535E" w:rsidRDefault="00BB2A50" w:rsidP="00D954B6">
      <w:pPr>
        <w:autoSpaceDE w:val="0"/>
        <w:ind w:left="708" w:hanging="424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2) </w:t>
      </w:r>
      <w:r w:rsidRPr="0046535E">
        <w:rPr>
          <w:sz w:val="24"/>
          <w:szCs w:val="24"/>
        </w:rPr>
        <w:tab/>
        <w:t xml:space="preserve">Wykonawca przerwał wykonywanie </w:t>
      </w:r>
      <w:r w:rsidR="008843FA">
        <w:rPr>
          <w:sz w:val="24"/>
          <w:szCs w:val="24"/>
        </w:rPr>
        <w:t>przedmiotu umowy</w:t>
      </w:r>
      <w:r w:rsidR="008843FA" w:rsidRPr="0046535E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z przyczyn leżących po jego stronie, a przerwa ta trwa dłużej niż 14 dni</w:t>
      </w:r>
      <w:r w:rsidR="008843FA">
        <w:rPr>
          <w:sz w:val="24"/>
          <w:szCs w:val="24"/>
        </w:rPr>
        <w:t>;</w:t>
      </w:r>
    </w:p>
    <w:p w14:paraId="035D7B6B" w14:textId="77777777" w:rsidR="00BB2A50" w:rsidRPr="0046535E" w:rsidRDefault="00BB2A50" w:rsidP="00D954B6">
      <w:pPr>
        <w:autoSpaceDE w:val="0"/>
        <w:ind w:left="704" w:hanging="42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3)</w:t>
      </w:r>
      <w:r w:rsidRPr="0046535E">
        <w:rPr>
          <w:sz w:val="24"/>
          <w:szCs w:val="24"/>
        </w:rPr>
        <w:tab/>
        <w:t xml:space="preserve">wystąpi istotna zmiana okoliczności powodująca, że wykonanie przedmiotu umowy nie leży w interesie publicznym, czego nie można było przewidzieć w chwili jej zawarcia (art. 145 ustawy </w:t>
      </w:r>
      <w:r w:rsidR="007905E5" w:rsidRPr="00757E6F">
        <w:rPr>
          <w:rFonts w:ascii="Times-Bold" w:hAnsi="Times-Bold"/>
          <w:sz w:val="24"/>
        </w:rPr>
        <w:t>z dnia 29 stycznia 2004 r.</w:t>
      </w:r>
      <w:r w:rsidR="007905E5">
        <w:rPr>
          <w:rFonts w:ascii="Times-Bold" w:hAnsi="Times-Bold"/>
          <w:sz w:val="24"/>
        </w:rPr>
        <w:t xml:space="preserve"> </w:t>
      </w:r>
      <w:r w:rsidRPr="0046535E">
        <w:rPr>
          <w:sz w:val="24"/>
          <w:szCs w:val="24"/>
        </w:rPr>
        <w:t>Prawo zamówień publicznych)</w:t>
      </w:r>
      <w:r w:rsidR="007905E5">
        <w:rPr>
          <w:sz w:val="24"/>
          <w:szCs w:val="24"/>
        </w:rPr>
        <w:t>;</w:t>
      </w:r>
      <w:r w:rsidRPr="0046535E">
        <w:rPr>
          <w:sz w:val="24"/>
          <w:szCs w:val="24"/>
        </w:rPr>
        <w:t xml:space="preserve"> </w:t>
      </w:r>
    </w:p>
    <w:p w14:paraId="3454747D" w14:textId="77777777" w:rsidR="00BB2A50" w:rsidRPr="0046535E" w:rsidRDefault="00BB2A50" w:rsidP="00D954B6">
      <w:pPr>
        <w:autoSpaceDE w:val="0"/>
        <w:ind w:left="704" w:hanging="42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4)</w:t>
      </w:r>
      <w:r w:rsidRPr="0046535E">
        <w:rPr>
          <w:sz w:val="24"/>
          <w:szCs w:val="24"/>
        </w:rPr>
        <w:tab/>
        <w:t xml:space="preserve">Wykonawca wykonuje </w:t>
      </w:r>
      <w:r w:rsidR="008843FA">
        <w:rPr>
          <w:sz w:val="24"/>
          <w:szCs w:val="24"/>
        </w:rPr>
        <w:t>przedmiot umowy</w:t>
      </w:r>
      <w:r w:rsidR="008843FA" w:rsidRPr="0046535E">
        <w:rPr>
          <w:sz w:val="24"/>
          <w:szCs w:val="24"/>
        </w:rPr>
        <w:t xml:space="preserve"> </w:t>
      </w:r>
      <w:r w:rsidR="002213FA">
        <w:rPr>
          <w:sz w:val="24"/>
          <w:szCs w:val="24"/>
        </w:rPr>
        <w:t>w sposób niezgodny z</w:t>
      </w:r>
      <w:r w:rsidR="00130731">
        <w:rPr>
          <w:sz w:val="24"/>
          <w:szCs w:val="24"/>
        </w:rPr>
        <w:t> </w:t>
      </w:r>
      <w:r w:rsidRPr="0046535E">
        <w:rPr>
          <w:sz w:val="24"/>
          <w:szCs w:val="24"/>
        </w:rPr>
        <w:t>umową oraz obowiązującymi przepisami</w:t>
      </w:r>
      <w:r w:rsidR="008843FA">
        <w:rPr>
          <w:sz w:val="24"/>
          <w:szCs w:val="24"/>
        </w:rPr>
        <w:t>;</w:t>
      </w:r>
    </w:p>
    <w:p w14:paraId="2705B73A" w14:textId="77777777" w:rsidR="00BB2A50" w:rsidRPr="0046535E" w:rsidRDefault="00BB2A50" w:rsidP="00D954B6">
      <w:pPr>
        <w:autoSpaceDE w:val="0"/>
        <w:ind w:left="704" w:hanging="42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5)</w:t>
      </w:r>
      <w:r w:rsidRPr="0046535E">
        <w:rPr>
          <w:sz w:val="24"/>
          <w:szCs w:val="24"/>
        </w:rPr>
        <w:tab/>
        <w:t>w wyniku wszczętego postępowania egzekucyjnego nastąpi zajęcie majątku Wykonawcy lub znacznej części tego majątku</w:t>
      </w:r>
      <w:r w:rsidR="008843FA">
        <w:rPr>
          <w:sz w:val="24"/>
          <w:szCs w:val="24"/>
        </w:rPr>
        <w:t xml:space="preserve">, powodujące zagrożenie niewykonania przewidywanych umową zobowiązań albo gdy Wykonawca </w:t>
      </w:r>
      <w:r w:rsidR="008843FA">
        <w:rPr>
          <w:bCs/>
          <w:sz w:val="24"/>
          <w:szCs w:val="24"/>
        </w:rPr>
        <w:t xml:space="preserve">popadnie w stan niewypłacalności lub gdy jego sytuacja finansowa spowoduje </w:t>
      </w:r>
      <w:r w:rsidR="008843FA" w:rsidRPr="00333D6E">
        <w:rPr>
          <w:bCs/>
          <w:sz w:val="24"/>
          <w:szCs w:val="24"/>
        </w:rPr>
        <w:t>zagrożenie niewykonania przewidywanych umową zobowiązań</w:t>
      </w:r>
      <w:r w:rsidR="008843FA">
        <w:rPr>
          <w:bCs/>
          <w:sz w:val="24"/>
          <w:szCs w:val="24"/>
        </w:rPr>
        <w:t>.</w:t>
      </w:r>
    </w:p>
    <w:p w14:paraId="2153016A" w14:textId="77777777" w:rsidR="007905E5" w:rsidRDefault="007905E5" w:rsidP="005B1A73">
      <w:pPr>
        <w:numPr>
          <w:ilvl w:val="0"/>
          <w:numId w:val="1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46535E">
        <w:rPr>
          <w:sz w:val="24"/>
          <w:szCs w:val="24"/>
        </w:rPr>
        <w:t>dstąpienie od umowy</w:t>
      </w:r>
      <w:r>
        <w:rPr>
          <w:sz w:val="24"/>
          <w:szCs w:val="24"/>
        </w:rPr>
        <w:t xml:space="preserve"> w</w:t>
      </w:r>
      <w:r w:rsidRPr="0046535E">
        <w:rPr>
          <w:sz w:val="24"/>
          <w:szCs w:val="24"/>
        </w:rPr>
        <w:t xml:space="preserve"> przypadku</w:t>
      </w:r>
      <w:r>
        <w:rPr>
          <w:sz w:val="24"/>
          <w:szCs w:val="24"/>
        </w:rPr>
        <w:t>, o którym mowa w ust. 1 pkt 3,</w:t>
      </w:r>
      <w:r w:rsidRPr="0046535E">
        <w:rPr>
          <w:sz w:val="24"/>
          <w:szCs w:val="24"/>
        </w:rPr>
        <w:t xml:space="preserve"> może nastąpić </w:t>
      </w:r>
      <w:r w:rsidR="000430E6">
        <w:rPr>
          <w:sz w:val="24"/>
          <w:szCs w:val="24"/>
        </w:rPr>
        <w:br/>
      </w:r>
      <w:r w:rsidRPr="0046535E">
        <w:rPr>
          <w:sz w:val="24"/>
          <w:szCs w:val="24"/>
        </w:rPr>
        <w:t>w terminie 30 dni od dnia powzięcia wiadomości</w:t>
      </w:r>
      <w:r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o powyższych okolicznościach. W takim przypadku Wykonawca może żądać wyłącznie wynagrodzenia należnego z tytułu wy</w:t>
      </w:r>
      <w:r>
        <w:rPr>
          <w:sz w:val="24"/>
          <w:szCs w:val="24"/>
        </w:rPr>
        <w:t>konania części przedmiotu umowy.</w:t>
      </w:r>
    </w:p>
    <w:p w14:paraId="086A1514" w14:textId="77777777" w:rsidR="00BB2A50" w:rsidRPr="0046535E" w:rsidRDefault="00BB2A50" w:rsidP="005B1A73">
      <w:pPr>
        <w:numPr>
          <w:ilvl w:val="0"/>
          <w:numId w:val="14"/>
        </w:numPr>
        <w:autoSpaceDE w:val="0"/>
        <w:ind w:left="284" w:hanging="284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Odstąpienie od umowy przez </w:t>
      </w:r>
      <w:r w:rsidR="000430E6">
        <w:rPr>
          <w:sz w:val="24"/>
          <w:szCs w:val="24"/>
        </w:rPr>
        <w:t>Zamawiającego</w:t>
      </w:r>
      <w:r w:rsidR="005B1A73" w:rsidRPr="0046535E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 xml:space="preserve">powinno nastąpić w formie pisemnej </w:t>
      </w:r>
      <w:r w:rsidR="000430E6">
        <w:rPr>
          <w:sz w:val="24"/>
          <w:szCs w:val="24"/>
        </w:rPr>
        <w:br/>
      </w:r>
      <w:r w:rsidRPr="0046535E">
        <w:rPr>
          <w:sz w:val="24"/>
          <w:szCs w:val="24"/>
        </w:rPr>
        <w:t xml:space="preserve">w terminie 30 dni od dnia powzięcia wiadomości o okolicznościach, o których mowa </w:t>
      </w:r>
      <w:r w:rsidR="000430E6">
        <w:rPr>
          <w:sz w:val="24"/>
          <w:szCs w:val="24"/>
        </w:rPr>
        <w:br/>
      </w:r>
      <w:r w:rsidRPr="0046535E">
        <w:rPr>
          <w:sz w:val="24"/>
          <w:szCs w:val="24"/>
        </w:rPr>
        <w:t>w ust. 1 i musi zawierać uzasadnienie.</w:t>
      </w:r>
    </w:p>
    <w:p w14:paraId="68B76460" w14:textId="77777777" w:rsidR="00BB2A50" w:rsidRPr="0046535E" w:rsidRDefault="00BB2A50" w:rsidP="005B1A73">
      <w:pPr>
        <w:numPr>
          <w:ilvl w:val="0"/>
          <w:numId w:val="14"/>
        </w:numPr>
        <w:autoSpaceDE w:val="0"/>
        <w:ind w:left="284" w:hanging="284"/>
        <w:jc w:val="both"/>
        <w:rPr>
          <w:sz w:val="24"/>
          <w:szCs w:val="24"/>
        </w:rPr>
      </w:pPr>
      <w:r w:rsidRPr="0046535E">
        <w:rPr>
          <w:sz w:val="24"/>
          <w:szCs w:val="24"/>
        </w:rPr>
        <w:t>W razie odstąpienia od umowy, Wykonawcę i Zamawiającego obciążają następujące obowiązki szczegółowe:</w:t>
      </w:r>
    </w:p>
    <w:p w14:paraId="5E9294FC" w14:textId="77777777" w:rsidR="007905E5" w:rsidRPr="0046535E" w:rsidRDefault="007905E5" w:rsidP="005B1A73">
      <w:pPr>
        <w:numPr>
          <w:ilvl w:val="0"/>
          <w:numId w:val="15"/>
        </w:num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46535E">
        <w:rPr>
          <w:sz w:val="24"/>
          <w:szCs w:val="24"/>
        </w:rPr>
        <w:t xml:space="preserve">ykonawca zabezpieczy przerwane </w:t>
      </w:r>
      <w:r>
        <w:rPr>
          <w:sz w:val="24"/>
          <w:szCs w:val="24"/>
        </w:rPr>
        <w:t xml:space="preserve">usługi </w:t>
      </w:r>
      <w:r w:rsidRPr="0046535E">
        <w:rPr>
          <w:sz w:val="24"/>
          <w:szCs w:val="24"/>
        </w:rPr>
        <w:t xml:space="preserve">w zakresie obustronnie uzgodnionym na koszt strony, z </w:t>
      </w:r>
      <w:r>
        <w:rPr>
          <w:sz w:val="24"/>
          <w:szCs w:val="24"/>
        </w:rPr>
        <w:t xml:space="preserve">przyczyn </w:t>
      </w:r>
      <w:r w:rsidRPr="0046535E">
        <w:rPr>
          <w:sz w:val="24"/>
          <w:szCs w:val="24"/>
        </w:rPr>
        <w:t xml:space="preserve">której nastąpiło odstąpienie od umowy lub przerwanie wykonywania </w:t>
      </w:r>
      <w:r>
        <w:rPr>
          <w:sz w:val="24"/>
          <w:szCs w:val="24"/>
        </w:rPr>
        <w:t>usług</w:t>
      </w:r>
      <w:r w:rsidRPr="0046535E">
        <w:rPr>
          <w:sz w:val="24"/>
          <w:szCs w:val="24"/>
        </w:rPr>
        <w:t>;</w:t>
      </w:r>
    </w:p>
    <w:p w14:paraId="386A66C8" w14:textId="77777777" w:rsidR="007905E5" w:rsidRPr="0046535E" w:rsidRDefault="007905E5" w:rsidP="005B1A73">
      <w:pPr>
        <w:numPr>
          <w:ilvl w:val="0"/>
          <w:numId w:val="15"/>
        </w:numPr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Wykonawca sporządzi wykaz tych materiałów, konstrukcji lub urządzeń, które nie mogą być wykorzystane przez Wykonawcę do realizacji innych </w:t>
      </w:r>
      <w:r>
        <w:rPr>
          <w:sz w:val="24"/>
          <w:szCs w:val="24"/>
        </w:rPr>
        <w:t xml:space="preserve">usług </w:t>
      </w:r>
      <w:r w:rsidRPr="0046535E">
        <w:rPr>
          <w:sz w:val="24"/>
          <w:szCs w:val="24"/>
        </w:rPr>
        <w:t>nie objętych umową, jeżeli odstąpienie od umowy nastąpiło z przyczyn niezależnych od niego;</w:t>
      </w:r>
    </w:p>
    <w:p w14:paraId="64F5DB53" w14:textId="77777777" w:rsidR="007905E5" w:rsidRPr="0046535E" w:rsidRDefault="007905E5" w:rsidP="005B1A73">
      <w:pPr>
        <w:numPr>
          <w:ilvl w:val="0"/>
          <w:numId w:val="15"/>
        </w:numPr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Wykonawca zgłosi Zamawiającemu w formie pisemnej żądanie dokonania odbioru przerwanych </w:t>
      </w:r>
      <w:r>
        <w:rPr>
          <w:sz w:val="24"/>
          <w:szCs w:val="24"/>
        </w:rPr>
        <w:t>usług</w:t>
      </w:r>
      <w:r w:rsidRPr="0046535E">
        <w:rPr>
          <w:sz w:val="24"/>
          <w:szCs w:val="24"/>
        </w:rPr>
        <w:t>, jeżeli odstąpienie od umowy nastąpiło z przyczyn</w:t>
      </w:r>
      <w:r>
        <w:rPr>
          <w:sz w:val="24"/>
          <w:szCs w:val="24"/>
        </w:rPr>
        <w:t xml:space="preserve"> niezależnych od </w:t>
      </w:r>
      <w:r w:rsidRPr="0046535E">
        <w:rPr>
          <w:sz w:val="24"/>
          <w:szCs w:val="24"/>
        </w:rPr>
        <w:t>Wykonawc</w:t>
      </w:r>
      <w:r>
        <w:rPr>
          <w:sz w:val="24"/>
          <w:szCs w:val="24"/>
        </w:rPr>
        <w:t>y;</w:t>
      </w:r>
    </w:p>
    <w:p w14:paraId="46EBE2BB" w14:textId="77777777" w:rsidR="007905E5" w:rsidRPr="0046535E" w:rsidRDefault="007905E5" w:rsidP="005B1A73">
      <w:pPr>
        <w:numPr>
          <w:ilvl w:val="0"/>
          <w:numId w:val="15"/>
        </w:numPr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 terminie </w:t>
      </w:r>
      <w:r w:rsidR="000206B6">
        <w:rPr>
          <w:sz w:val="24"/>
          <w:szCs w:val="24"/>
        </w:rPr>
        <w:t>14</w:t>
      </w:r>
      <w:r w:rsidR="000206B6" w:rsidRPr="0046535E"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dni od daty zgłoszenia, o którym mowa w pkt</w:t>
      </w:r>
      <w:r>
        <w:rPr>
          <w:sz w:val="24"/>
          <w:szCs w:val="24"/>
        </w:rPr>
        <w:t xml:space="preserve"> </w:t>
      </w:r>
      <w:r w:rsidRPr="0046535E">
        <w:rPr>
          <w:sz w:val="24"/>
          <w:szCs w:val="24"/>
        </w:rPr>
        <w:t>3</w:t>
      </w:r>
      <w:r>
        <w:rPr>
          <w:sz w:val="24"/>
          <w:szCs w:val="24"/>
        </w:rPr>
        <w:t>,</w:t>
      </w:r>
      <w:r w:rsidRPr="0046535E">
        <w:rPr>
          <w:sz w:val="24"/>
          <w:szCs w:val="24"/>
        </w:rPr>
        <w:t xml:space="preserve"> Wykonawca przy udziale Zamawiającego sporządzi protokół inwentaryzacji według stanu na dzień</w:t>
      </w:r>
      <w:r>
        <w:rPr>
          <w:sz w:val="24"/>
          <w:szCs w:val="24"/>
        </w:rPr>
        <w:t xml:space="preserve"> sporządzenia protokołu</w:t>
      </w:r>
      <w:r w:rsidRPr="0046535E">
        <w:rPr>
          <w:sz w:val="24"/>
          <w:szCs w:val="24"/>
        </w:rPr>
        <w:t xml:space="preserve">; protokół inwentaryzacji </w:t>
      </w:r>
      <w:r>
        <w:rPr>
          <w:sz w:val="24"/>
          <w:szCs w:val="24"/>
        </w:rPr>
        <w:t>wykonanych usług</w:t>
      </w:r>
      <w:r w:rsidRPr="0046535E">
        <w:rPr>
          <w:sz w:val="24"/>
          <w:szCs w:val="24"/>
        </w:rPr>
        <w:t xml:space="preserve"> stanowi podstawę do wystawienia faktury VAT przez Wykonawcę.</w:t>
      </w:r>
    </w:p>
    <w:p w14:paraId="62660922" w14:textId="77777777" w:rsidR="00BB2A50" w:rsidRPr="0046535E" w:rsidRDefault="00BB2A50" w:rsidP="00A90451">
      <w:pPr>
        <w:autoSpaceDE w:val="0"/>
        <w:ind w:left="704" w:hanging="420"/>
        <w:jc w:val="both"/>
        <w:rPr>
          <w:sz w:val="24"/>
          <w:szCs w:val="24"/>
        </w:rPr>
      </w:pPr>
    </w:p>
    <w:p w14:paraId="7F793816" w14:textId="77777777" w:rsidR="00BB2A50" w:rsidRPr="0046535E" w:rsidRDefault="00BB2A50" w:rsidP="00D954B6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2213FA">
        <w:rPr>
          <w:b/>
          <w:sz w:val="24"/>
          <w:szCs w:val="24"/>
        </w:rPr>
        <w:t>9</w:t>
      </w:r>
    </w:p>
    <w:p w14:paraId="6869A2EB" w14:textId="77777777" w:rsidR="00BB2A50" w:rsidRPr="0046535E" w:rsidRDefault="00BB2A50" w:rsidP="00D954B6">
      <w:pPr>
        <w:autoSpaceDE w:val="0"/>
        <w:jc w:val="both"/>
        <w:rPr>
          <w:b/>
          <w:sz w:val="24"/>
          <w:szCs w:val="24"/>
        </w:rPr>
      </w:pPr>
    </w:p>
    <w:p w14:paraId="379C062F" w14:textId="77777777" w:rsidR="00BB2A50" w:rsidRDefault="00BB2A50" w:rsidP="00CA7426">
      <w:pPr>
        <w:numPr>
          <w:ilvl w:val="0"/>
          <w:numId w:val="7"/>
        </w:numPr>
        <w:tabs>
          <w:tab w:val="clear" w:pos="360"/>
        </w:tabs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 sprawach nieuregulowanych umową stosuje się przepisy ustawy </w:t>
      </w:r>
      <w:r w:rsidR="007905E5" w:rsidRPr="00757E6F">
        <w:rPr>
          <w:rFonts w:ascii="Times-Bold" w:hAnsi="Times-Bold"/>
          <w:sz w:val="24"/>
        </w:rPr>
        <w:t>z dnia 29 stycznia 2004 r.</w:t>
      </w:r>
      <w:r w:rsidR="007905E5">
        <w:rPr>
          <w:rFonts w:ascii="Times-Bold" w:hAnsi="Times-Bold"/>
          <w:sz w:val="24"/>
        </w:rPr>
        <w:t xml:space="preserve"> </w:t>
      </w:r>
      <w:r w:rsidRPr="0046535E">
        <w:rPr>
          <w:sz w:val="24"/>
          <w:szCs w:val="24"/>
        </w:rPr>
        <w:t>Prawo zamówień publicznych oraz Kodeksu cywilnego</w:t>
      </w:r>
      <w:r>
        <w:rPr>
          <w:sz w:val="24"/>
          <w:szCs w:val="24"/>
        </w:rPr>
        <w:t>.</w:t>
      </w:r>
    </w:p>
    <w:p w14:paraId="77A619BB" w14:textId="77777777" w:rsidR="00BB2A50" w:rsidRDefault="00BB2A50" w:rsidP="00CA7426">
      <w:pPr>
        <w:numPr>
          <w:ilvl w:val="0"/>
          <w:numId w:val="7"/>
        </w:numPr>
        <w:tabs>
          <w:tab w:val="clear" w:pos="360"/>
        </w:tabs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lastRenderedPageBreak/>
        <w:t>Wszelkie zmiany umowy wymagają formy pisemnej pod rygorem nieważności.</w:t>
      </w:r>
    </w:p>
    <w:p w14:paraId="3A3600E9" w14:textId="77777777" w:rsidR="00BB2A50" w:rsidRDefault="00BB2A50" w:rsidP="00CA7426">
      <w:pPr>
        <w:numPr>
          <w:ilvl w:val="0"/>
          <w:numId w:val="7"/>
        </w:numPr>
        <w:tabs>
          <w:tab w:val="clear" w:pos="360"/>
        </w:tabs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Wszelkie spory mogące wynikać w związku z wykonaniem umowy będą rozstrzygane przez </w:t>
      </w:r>
      <w:r>
        <w:rPr>
          <w:sz w:val="24"/>
          <w:szCs w:val="24"/>
        </w:rPr>
        <w:t>sąd p</w:t>
      </w:r>
      <w:r w:rsidRPr="0046535E">
        <w:rPr>
          <w:sz w:val="24"/>
          <w:szCs w:val="24"/>
        </w:rPr>
        <w:t xml:space="preserve">owszechny </w:t>
      </w:r>
      <w:r w:rsidR="007905E5">
        <w:rPr>
          <w:sz w:val="24"/>
          <w:szCs w:val="24"/>
        </w:rPr>
        <w:t>właściwy miejscowo dla siedziby Zamawiającego.</w:t>
      </w:r>
    </w:p>
    <w:p w14:paraId="44CDCCBA" w14:textId="77777777" w:rsidR="00BB2A50" w:rsidRPr="0046535E" w:rsidRDefault="00BB2A50" w:rsidP="00CA7426">
      <w:pPr>
        <w:numPr>
          <w:ilvl w:val="0"/>
          <w:numId w:val="7"/>
        </w:numPr>
        <w:tabs>
          <w:tab w:val="clear" w:pos="360"/>
        </w:tabs>
        <w:autoSpaceDE w:val="0"/>
        <w:jc w:val="both"/>
        <w:rPr>
          <w:sz w:val="24"/>
          <w:szCs w:val="24"/>
        </w:rPr>
      </w:pPr>
      <w:r w:rsidRPr="0046535E">
        <w:rPr>
          <w:sz w:val="24"/>
          <w:szCs w:val="24"/>
        </w:rPr>
        <w:t xml:space="preserve">Umowę sporządzono w </w:t>
      </w:r>
      <w:r w:rsidR="002213FA">
        <w:rPr>
          <w:sz w:val="24"/>
          <w:szCs w:val="24"/>
        </w:rPr>
        <w:t>dwó</w:t>
      </w:r>
      <w:r w:rsidRPr="0046535E">
        <w:rPr>
          <w:sz w:val="24"/>
          <w:szCs w:val="24"/>
        </w:rPr>
        <w:t xml:space="preserve">ch jednobrzmiących egzemplarzach po </w:t>
      </w:r>
      <w:r w:rsidR="002213FA">
        <w:rPr>
          <w:sz w:val="24"/>
          <w:szCs w:val="24"/>
        </w:rPr>
        <w:t>jednym</w:t>
      </w:r>
      <w:r w:rsidRPr="0046535E">
        <w:rPr>
          <w:sz w:val="24"/>
          <w:szCs w:val="24"/>
        </w:rPr>
        <w:t xml:space="preserve"> dla każdej ze stron.</w:t>
      </w:r>
    </w:p>
    <w:p w14:paraId="2633CC7F" w14:textId="77777777" w:rsidR="00BB2A50" w:rsidRPr="0046535E" w:rsidRDefault="00BB2A50" w:rsidP="00D954B6">
      <w:pPr>
        <w:autoSpaceDE w:val="0"/>
        <w:jc w:val="both"/>
        <w:rPr>
          <w:sz w:val="24"/>
          <w:szCs w:val="24"/>
        </w:rPr>
      </w:pPr>
    </w:p>
    <w:p w14:paraId="2C38DE35" w14:textId="77777777" w:rsidR="00BB2A50" w:rsidRDefault="00BB2A50" w:rsidP="00D954B6">
      <w:pPr>
        <w:autoSpaceDE w:val="0"/>
        <w:autoSpaceDN w:val="0"/>
        <w:adjustRightInd w:val="0"/>
        <w:ind w:left="57"/>
        <w:jc w:val="both"/>
        <w:rPr>
          <w:sz w:val="24"/>
          <w:szCs w:val="24"/>
        </w:rPr>
      </w:pPr>
    </w:p>
    <w:p w14:paraId="1CB16854" w14:textId="77777777" w:rsidR="000430E6" w:rsidRPr="0046535E" w:rsidRDefault="000430E6" w:rsidP="00D954B6">
      <w:pPr>
        <w:autoSpaceDE w:val="0"/>
        <w:autoSpaceDN w:val="0"/>
        <w:adjustRightInd w:val="0"/>
        <w:ind w:left="57"/>
        <w:jc w:val="both"/>
        <w:rPr>
          <w:sz w:val="24"/>
          <w:szCs w:val="24"/>
        </w:rPr>
      </w:pPr>
    </w:p>
    <w:p w14:paraId="5CFC2685" w14:textId="77777777" w:rsidR="00BB2A50" w:rsidRPr="0046535E" w:rsidRDefault="00BB2A50" w:rsidP="00D954B6">
      <w:pPr>
        <w:pStyle w:val="Zwykytekst"/>
        <w:rPr>
          <w:rFonts w:ascii="Times New Roman" w:hAnsi="Times New Roman"/>
          <w:b/>
          <w:sz w:val="24"/>
          <w:szCs w:val="24"/>
        </w:rPr>
      </w:pPr>
    </w:p>
    <w:p w14:paraId="505EAB82" w14:textId="77777777" w:rsidR="00BB2A50" w:rsidRPr="0046535E" w:rsidRDefault="00BB2A50" w:rsidP="00D954B6">
      <w:pPr>
        <w:pStyle w:val="Zwykytekst"/>
        <w:rPr>
          <w:rFonts w:ascii="Times New Roman" w:hAnsi="Times New Roman"/>
          <w:b/>
          <w:sz w:val="24"/>
          <w:szCs w:val="24"/>
        </w:rPr>
      </w:pPr>
    </w:p>
    <w:p w14:paraId="5AE68958" w14:textId="77777777" w:rsidR="00BB2A50" w:rsidRPr="0046535E" w:rsidRDefault="00BB2A50" w:rsidP="00D954B6">
      <w:pPr>
        <w:pStyle w:val="Zwykytekst"/>
        <w:rPr>
          <w:rFonts w:ascii="Times New Roman" w:hAnsi="Times New Roman"/>
          <w:sz w:val="24"/>
          <w:szCs w:val="24"/>
        </w:rPr>
      </w:pPr>
      <w:r w:rsidRPr="0046535E">
        <w:rPr>
          <w:rFonts w:ascii="Times New Roman" w:hAnsi="Times New Roman"/>
          <w:b/>
          <w:sz w:val="24"/>
          <w:szCs w:val="24"/>
        </w:rPr>
        <w:t>ZAMAWIAJ</w:t>
      </w:r>
      <w:r w:rsidRPr="0046535E">
        <w:rPr>
          <w:rFonts w:ascii="Times New Roman" w:hAnsi="Times New Roman"/>
          <w:sz w:val="24"/>
          <w:szCs w:val="24"/>
        </w:rPr>
        <w:t>Ą</w:t>
      </w:r>
      <w:r w:rsidRPr="0046535E">
        <w:rPr>
          <w:rFonts w:ascii="Times New Roman" w:hAnsi="Times New Roman"/>
          <w:b/>
          <w:sz w:val="24"/>
          <w:szCs w:val="24"/>
        </w:rPr>
        <w:t>CY:</w:t>
      </w:r>
      <w:r w:rsidRPr="0046535E">
        <w:rPr>
          <w:rFonts w:ascii="Times New Roman" w:hAnsi="Times New Roman"/>
          <w:b/>
          <w:sz w:val="24"/>
          <w:szCs w:val="24"/>
        </w:rPr>
        <w:tab/>
      </w:r>
      <w:r w:rsidRPr="0046535E">
        <w:rPr>
          <w:rFonts w:ascii="Times New Roman" w:hAnsi="Times New Roman"/>
          <w:b/>
          <w:sz w:val="24"/>
          <w:szCs w:val="24"/>
        </w:rPr>
        <w:tab/>
      </w:r>
      <w:r w:rsidRPr="0046535E">
        <w:rPr>
          <w:rFonts w:ascii="Times New Roman" w:hAnsi="Times New Roman"/>
          <w:b/>
          <w:sz w:val="24"/>
          <w:szCs w:val="24"/>
        </w:rPr>
        <w:tab/>
      </w:r>
      <w:r w:rsidRPr="0046535E">
        <w:rPr>
          <w:rFonts w:ascii="Times New Roman" w:hAnsi="Times New Roman"/>
          <w:b/>
          <w:sz w:val="24"/>
          <w:szCs w:val="24"/>
        </w:rPr>
        <w:tab/>
      </w:r>
      <w:r w:rsidRPr="0046535E">
        <w:rPr>
          <w:rFonts w:ascii="Times New Roman" w:hAnsi="Times New Roman"/>
          <w:b/>
          <w:sz w:val="24"/>
          <w:szCs w:val="24"/>
        </w:rPr>
        <w:tab/>
      </w:r>
      <w:r w:rsidRPr="0046535E">
        <w:rPr>
          <w:rFonts w:ascii="Times New Roman" w:hAnsi="Times New Roman"/>
          <w:b/>
          <w:sz w:val="24"/>
          <w:szCs w:val="24"/>
        </w:rPr>
        <w:tab/>
      </w:r>
      <w:r w:rsidRPr="0046535E">
        <w:rPr>
          <w:rFonts w:ascii="Times New Roman" w:hAnsi="Times New Roman"/>
          <w:b/>
          <w:sz w:val="24"/>
          <w:szCs w:val="24"/>
        </w:rPr>
        <w:tab/>
        <w:t xml:space="preserve">WYKONAWCA:                                                                                      </w:t>
      </w:r>
    </w:p>
    <w:p w14:paraId="592FDD1E" w14:textId="77777777" w:rsidR="00BB2A50" w:rsidRPr="0046535E" w:rsidRDefault="00BB2A50" w:rsidP="00D954B6">
      <w:pPr>
        <w:rPr>
          <w:sz w:val="24"/>
          <w:szCs w:val="24"/>
        </w:rPr>
      </w:pPr>
    </w:p>
    <w:sectPr w:rsidR="00BB2A50" w:rsidRPr="0046535E" w:rsidSect="009F1F2B">
      <w:footerReference w:type="even" r:id="rId10"/>
      <w:footerReference w:type="default" r:id="rId11"/>
      <w:pgSz w:w="11906" w:h="16838"/>
      <w:pgMar w:top="1417" w:right="1152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65F62" w14:textId="77777777" w:rsidR="00AC5C8F" w:rsidRDefault="00AC5C8F">
      <w:r>
        <w:separator/>
      </w:r>
    </w:p>
  </w:endnote>
  <w:endnote w:type="continuationSeparator" w:id="0">
    <w:p w14:paraId="559003E4" w14:textId="77777777" w:rsidR="00AC5C8F" w:rsidRDefault="00AC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21446" w14:textId="77777777" w:rsidR="009D471E" w:rsidRDefault="009D47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90C5D5" w14:textId="77777777" w:rsidR="009D471E" w:rsidRDefault="009D471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595959"/>
      </w:rPr>
      <w:id w:val="-619376352"/>
      <w:docPartObj>
        <w:docPartGallery w:val="Page Numbers (Bottom of Page)"/>
        <w:docPartUnique/>
      </w:docPartObj>
    </w:sdtPr>
    <w:sdtEndPr/>
    <w:sdtContent>
      <w:p w14:paraId="7F53997B" w14:textId="75B7221B" w:rsidR="005D3140" w:rsidRPr="00C32354" w:rsidRDefault="005D3140" w:rsidP="00C32354">
        <w:pPr>
          <w:pStyle w:val="Stopka"/>
          <w:jc w:val="right"/>
          <w:rPr>
            <w:color w:val="595959"/>
          </w:rPr>
        </w:pPr>
        <w:r w:rsidRPr="00C32354">
          <w:rPr>
            <w:b/>
            <w:bCs/>
            <w:color w:val="595959"/>
          </w:rPr>
          <w:fldChar w:fldCharType="begin"/>
        </w:r>
        <w:r w:rsidRPr="00C32354">
          <w:rPr>
            <w:b/>
            <w:bCs/>
            <w:color w:val="595959"/>
          </w:rPr>
          <w:instrText>PAGE</w:instrText>
        </w:r>
        <w:r w:rsidRPr="00C32354">
          <w:rPr>
            <w:b/>
            <w:bCs/>
            <w:color w:val="595959"/>
          </w:rPr>
          <w:fldChar w:fldCharType="separate"/>
        </w:r>
        <w:r w:rsidR="000B1192">
          <w:rPr>
            <w:b/>
            <w:bCs/>
            <w:noProof/>
            <w:color w:val="595959"/>
          </w:rPr>
          <w:t>5</w:t>
        </w:r>
        <w:r w:rsidRPr="00C32354">
          <w:rPr>
            <w:b/>
            <w:bCs/>
            <w:color w:val="595959"/>
          </w:rPr>
          <w:fldChar w:fldCharType="end"/>
        </w:r>
        <w:r w:rsidRPr="00C32354">
          <w:rPr>
            <w:color w:val="595959"/>
          </w:rPr>
          <w:t xml:space="preserve"> / </w:t>
        </w:r>
        <w:r w:rsidRPr="00C32354">
          <w:rPr>
            <w:b/>
            <w:bCs/>
            <w:color w:val="595959"/>
          </w:rPr>
          <w:fldChar w:fldCharType="begin"/>
        </w:r>
        <w:r w:rsidRPr="00C32354">
          <w:rPr>
            <w:b/>
            <w:bCs/>
            <w:color w:val="595959"/>
          </w:rPr>
          <w:instrText>NUMPAGES</w:instrText>
        </w:r>
        <w:r w:rsidRPr="00C32354">
          <w:rPr>
            <w:b/>
            <w:bCs/>
            <w:color w:val="595959"/>
          </w:rPr>
          <w:fldChar w:fldCharType="separate"/>
        </w:r>
        <w:r w:rsidR="000B1192">
          <w:rPr>
            <w:b/>
            <w:bCs/>
            <w:noProof/>
            <w:color w:val="595959"/>
          </w:rPr>
          <w:t>5</w:t>
        </w:r>
        <w:r w:rsidRPr="00C32354">
          <w:rPr>
            <w:b/>
            <w:bCs/>
            <w:color w:val="595959"/>
          </w:rPr>
          <w:fldChar w:fldCharType="end"/>
        </w:r>
      </w:p>
    </w:sdtContent>
  </w:sdt>
  <w:p w14:paraId="0DC58903" w14:textId="77777777" w:rsidR="009D471E" w:rsidRDefault="009D471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8001F" w14:textId="77777777" w:rsidR="00AC5C8F" w:rsidRDefault="00AC5C8F">
      <w:r>
        <w:separator/>
      </w:r>
    </w:p>
  </w:footnote>
  <w:footnote w:type="continuationSeparator" w:id="0">
    <w:p w14:paraId="0B2D8940" w14:textId="77777777" w:rsidR="00AC5C8F" w:rsidRDefault="00AC5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00"/>
      <w:numFmt w:val="lowerRoman"/>
      <w:lvlText w:val="%1)"/>
      <w:lvlJc w:val="left"/>
      <w:pPr>
        <w:tabs>
          <w:tab w:val="num" w:pos="390"/>
        </w:tabs>
        <w:ind w:left="39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0"/>
        </w:tabs>
        <w:ind w:left="75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70"/>
        </w:tabs>
        <w:ind w:left="327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F"/>
    <w:multiLevelType w:val="multilevel"/>
    <w:tmpl w:val="6DC21DE4"/>
    <w:name w:val="WW8Num15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772B47"/>
    <w:multiLevelType w:val="hybridMultilevel"/>
    <w:tmpl w:val="5AD88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D3176"/>
    <w:multiLevelType w:val="hybridMultilevel"/>
    <w:tmpl w:val="DB0CF2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909C1"/>
    <w:multiLevelType w:val="multilevel"/>
    <w:tmpl w:val="E52E9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9">
    <w:nsid w:val="26B36372"/>
    <w:multiLevelType w:val="hybridMultilevel"/>
    <w:tmpl w:val="F20EB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D79D1"/>
    <w:multiLevelType w:val="hybridMultilevel"/>
    <w:tmpl w:val="484636B6"/>
    <w:lvl w:ilvl="0" w:tplc="DA8499A8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896BCB"/>
    <w:multiLevelType w:val="hybridMultilevel"/>
    <w:tmpl w:val="11264668"/>
    <w:lvl w:ilvl="0" w:tplc="71F8AD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  <w:rPr>
        <w:rFonts w:cs="Times New Roman"/>
      </w:rPr>
    </w:lvl>
  </w:abstractNum>
  <w:abstractNum w:abstractNumId="12">
    <w:nsid w:val="32366FC6"/>
    <w:multiLevelType w:val="hybridMultilevel"/>
    <w:tmpl w:val="1C2E8924"/>
    <w:lvl w:ilvl="0" w:tplc="18E0C97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6A84B3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C980A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E9E1D1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40A1B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24823B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CEEE9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42837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B00B9B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6441BA9"/>
    <w:multiLevelType w:val="multilevel"/>
    <w:tmpl w:val="6722F6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4">
    <w:nsid w:val="386D6833"/>
    <w:multiLevelType w:val="hybridMultilevel"/>
    <w:tmpl w:val="5EC08676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C4E2A7F0">
      <w:start w:val="1"/>
      <w:numFmt w:val="decimal"/>
      <w:lvlText w:val="%2."/>
      <w:lvlJc w:val="left"/>
      <w:pPr>
        <w:tabs>
          <w:tab w:val="num" w:pos="1091"/>
        </w:tabs>
        <w:ind w:left="1091" w:hanging="360"/>
      </w:pPr>
      <w:rPr>
        <w:rFonts w:cs="Times New Roman" w:hint="default"/>
      </w:rPr>
    </w:lvl>
    <w:lvl w:ilvl="2" w:tplc="D4D22C36">
      <w:start w:val="1"/>
      <w:numFmt w:val="decimal"/>
      <w:lvlText w:val="%3)"/>
      <w:lvlJc w:val="left"/>
      <w:pPr>
        <w:tabs>
          <w:tab w:val="num" w:pos="1991"/>
        </w:tabs>
        <w:ind w:left="19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15">
    <w:nsid w:val="42E92C99"/>
    <w:multiLevelType w:val="hybridMultilevel"/>
    <w:tmpl w:val="31DA0544"/>
    <w:lvl w:ilvl="0" w:tplc="616834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16">
    <w:nsid w:val="452A2914"/>
    <w:multiLevelType w:val="hybridMultilevel"/>
    <w:tmpl w:val="98580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F7E50"/>
    <w:multiLevelType w:val="multilevel"/>
    <w:tmpl w:val="6722F6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8">
    <w:nsid w:val="4E9C7BC9"/>
    <w:multiLevelType w:val="hybridMultilevel"/>
    <w:tmpl w:val="3A789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22837"/>
    <w:multiLevelType w:val="hybridMultilevel"/>
    <w:tmpl w:val="22580980"/>
    <w:lvl w:ilvl="0" w:tplc="DA8499A8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39355E"/>
    <w:multiLevelType w:val="hybridMultilevel"/>
    <w:tmpl w:val="21A40DDA"/>
    <w:lvl w:ilvl="0" w:tplc="DA8499A8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3368872A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  <w:b w:val="0"/>
        <w:i w:val="0"/>
        <w:color w:val="auto"/>
        <w:sz w:val="24"/>
      </w:rPr>
    </w:lvl>
    <w:lvl w:ilvl="2" w:tplc="15CA56D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E3A78F8"/>
    <w:multiLevelType w:val="hybridMultilevel"/>
    <w:tmpl w:val="F43ADD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842C5C"/>
    <w:multiLevelType w:val="hybridMultilevel"/>
    <w:tmpl w:val="6A549598"/>
    <w:lvl w:ilvl="0" w:tplc="255484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0BD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688F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3106D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AEA3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3453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6CA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0E5A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0A1F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963BC5"/>
    <w:multiLevelType w:val="hybridMultilevel"/>
    <w:tmpl w:val="4BF2D4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24">
    <w:nsid w:val="79CB39BD"/>
    <w:multiLevelType w:val="hybridMultilevel"/>
    <w:tmpl w:val="8E6A0AF8"/>
    <w:lvl w:ilvl="0" w:tplc="4C1070E0">
      <w:start w:val="1"/>
      <w:numFmt w:val="decimal"/>
      <w:lvlText w:val="%1)"/>
      <w:lvlJc w:val="left"/>
      <w:pPr>
        <w:tabs>
          <w:tab w:val="num" w:pos="2208"/>
        </w:tabs>
        <w:ind w:left="2208" w:hanging="42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22"/>
  </w:num>
  <w:num w:numId="2">
    <w:abstractNumId w:val="12"/>
  </w:num>
  <w:num w:numId="3">
    <w:abstractNumId w:val="13"/>
  </w:num>
  <w:num w:numId="4">
    <w:abstractNumId w:val="20"/>
  </w:num>
  <w:num w:numId="5">
    <w:abstractNumId w:val="10"/>
  </w:num>
  <w:num w:numId="6">
    <w:abstractNumId w:val="14"/>
  </w:num>
  <w:num w:numId="7">
    <w:abstractNumId w:val="19"/>
  </w:num>
  <w:num w:numId="8">
    <w:abstractNumId w:val="15"/>
  </w:num>
  <w:num w:numId="9">
    <w:abstractNumId w:val="11"/>
  </w:num>
  <w:num w:numId="10">
    <w:abstractNumId w:val="23"/>
  </w:num>
  <w:num w:numId="11">
    <w:abstractNumId w:val="17"/>
  </w:num>
  <w:num w:numId="12">
    <w:abstractNumId w:val="24"/>
  </w:num>
  <w:num w:numId="13">
    <w:abstractNumId w:val="16"/>
  </w:num>
  <w:num w:numId="14">
    <w:abstractNumId w:val="6"/>
  </w:num>
  <w:num w:numId="15">
    <w:abstractNumId w:val="7"/>
  </w:num>
  <w:num w:numId="16">
    <w:abstractNumId w:val="9"/>
  </w:num>
  <w:num w:numId="17">
    <w:abstractNumId w:val="1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J">
    <w15:presenceInfo w15:providerId="None" w15:userId="D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0D"/>
    <w:rsid w:val="00000CC9"/>
    <w:rsid w:val="000117C3"/>
    <w:rsid w:val="000206B6"/>
    <w:rsid w:val="000362D6"/>
    <w:rsid w:val="000430E6"/>
    <w:rsid w:val="00043F6A"/>
    <w:rsid w:val="00053474"/>
    <w:rsid w:val="000556E8"/>
    <w:rsid w:val="00071783"/>
    <w:rsid w:val="0009590B"/>
    <w:rsid w:val="000A71AD"/>
    <w:rsid w:val="000B1192"/>
    <w:rsid w:val="000C105B"/>
    <w:rsid w:val="000C3921"/>
    <w:rsid w:val="000E3F64"/>
    <w:rsid w:val="000E4522"/>
    <w:rsid w:val="001047B1"/>
    <w:rsid w:val="001054F9"/>
    <w:rsid w:val="0010737D"/>
    <w:rsid w:val="00111265"/>
    <w:rsid w:val="00130731"/>
    <w:rsid w:val="001359F5"/>
    <w:rsid w:val="0017006C"/>
    <w:rsid w:val="001734D2"/>
    <w:rsid w:val="0019384A"/>
    <w:rsid w:val="00197196"/>
    <w:rsid w:val="001C3DF7"/>
    <w:rsid w:val="001C473C"/>
    <w:rsid w:val="001E2BDB"/>
    <w:rsid w:val="001E4A0A"/>
    <w:rsid w:val="001F4F80"/>
    <w:rsid w:val="001F531F"/>
    <w:rsid w:val="002213FA"/>
    <w:rsid w:val="00237092"/>
    <w:rsid w:val="00244B59"/>
    <w:rsid w:val="002807CC"/>
    <w:rsid w:val="002872EF"/>
    <w:rsid w:val="002C1A12"/>
    <w:rsid w:val="002C7C91"/>
    <w:rsid w:val="002D2182"/>
    <w:rsid w:val="002D2BA4"/>
    <w:rsid w:val="002D4F71"/>
    <w:rsid w:val="002F1BD9"/>
    <w:rsid w:val="00302F55"/>
    <w:rsid w:val="00331ECC"/>
    <w:rsid w:val="003356EC"/>
    <w:rsid w:val="0034568E"/>
    <w:rsid w:val="003469D3"/>
    <w:rsid w:val="003471E7"/>
    <w:rsid w:val="0035056C"/>
    <w:rsid w:val="00357337"/>
    <w:rsid w:val="00365ECA"/>
    <w:rsid w:val="00397B37"/>
    <w:rsid w:val="003B39CD"/>
    <w:rsid w:val="003C65C2"/>
    <w:rsid w:val="00401604"/>
    <w:rsid w:val="00413D61"/>
    <w:rsid w:val="00416A5E"/>
    <w:rsid w:val="004503D6"/>
    <w:rsid w:val="0046535E"/>
    <w:rsid w:val="00470D89"/>
    <w:rsid w:val="0047408E"/>
    <w:rsid w:val="00477AD0"/>
    <w:rsid w:val="004939A5"/>
    <w:rsid w:val="004B3313"/>
    <w:rsid w:val="004B356F"/>
    <w:rsid w:val="004D03E0"/>
    <w:rsid w:val="004D4DD6"/>
    <w:rsid w:val="004D7399"/>
    <w:rsid w:val="004E650E"/>
    <w:rsid w:val="00561306"/>
    <w:rsid w:val="00567501"/>
    <w:rsid w:val="005707B2"/>
    <w:rsid w:val="00571933"/>
    <w:rsid w:val="00571C0F"/>
    <w:rsid w:val="00575C78"/>
    <w:rsid w:val="00594A58"/>
    <w:rsid w:val="00594C54"/>
    <w:rsid w:val="00596BB9"/>
    <w:rsid w:val="005B1A73"/>
    <w:rsid w:val="005B2F29"/>
    <w:rsid w:val="005C14CE"/>
    <w:rsid w:val="005C1E74"/>
    <w:rsid w:val="005D3140"/>
    <w:rsid w:val="005F44E4"/>
    <w:rsid w:val="006036C5"/>
    <w:rsid w:val="0062054F"/>
    <w:rsid w:val="00633EE9"/>
    <w:rsid w:val="00640E12"/>
    <w:rsid w:val="006463AF"/>
    <w:rsid w:val="006476F2"/>
    <w:rsid w:val="006560C8"/>
    <w:rsid w:val="00665A32"/>
    <w:rsid w:val="00690F45"/>
    <w:rsid w:val="006C5876"/>
    <w:rsid w:val="006C793E"/>
    <w:rsid w:val="006E3060"/>
    <w:rsid w:val="006F4B27"/>
    <w:rsid w:val="006F62C0"/>
    <w:rsid w:val="00712445"/>
    <w:rsid w:val="007323F6"/>
    <w:rsid w:val="0074232E"/>
    <w:rsid w:val="00743639"/>
    <w:rsid w:val="007538BF"/>
    <w:rsid w:val="00754819"/>
    <w:rsid w:val="00771717"/>
    <w:rsid w:val="007905E5"/>
    <w:rsid w:val="007A042C"/>
    <w:rsid w:val="007A0606"/>
    <w:rsid w:val="007A7067"/>
    <w:rsid w:val="007D0A40"/>
    <w:rsid w:val="007D0AFE"/>
    <w:rsid w:val="007D4189"/>
    <w:rsid w:val="007E0688"/>
    <w:rsid w:val="007E4FBC"/>
    <w:rsid w:val="007E76FD"/>
    <w:rsid w:val="00802E14"/>
    <w:rsid w:val="00821265"/>
    <w:rsid w:val="008249A8"/>
    <w:rsid w:val="00827280"/>
    <w:rsid w:val="008427B8"/>
    <w:rsid w:val="00866E43"/>
    <w:rsid w:val="00871639"/>
    <w:rsid w:val="0087295A"/>
    <w:rsid w:val="00872FB4"/>
    <w:rsid w:val="00873596"/>
    <w:rsid w:val="00883689"/>
    <w:rsid w:val="008843FA"/>
    <w:rsid w:val="00891B99"/>
    <w:rsid w:val="00891F91"/>
    <w:rsid w:val="008A0ED5"/>
    <w:rsid w:val="008E4F61"/>
    <w:rsid w:val="0090753F"/>
    <w:rsid w:val="0091244A"/>
    <w:rsid w:val="009228B3"/>
    <w:rsid w:val="00931217"/>
    <w:rsid w:val="009541E3"/>
    <w:rsid w:val="00957329"/>
    <w:rsid w:val="0095751A"/>
    <w:rsid w:val="0096289A"/>
    <w:rsid w:val="009701F3"/>
    <w:rsid w:val="00980F7A"/>
    <w:rsid w:val="009B3B4B"/>
    <w:rsid w:val="009B44BE"/>
    <w:rsid w:val="009C2463"/>
    <w:rsid w:val="009D07C9"/>
    <w:rsid w:val="009D471E"/>
    <w:rsid w:val="009E4137"/>
    <w:rsid w:val="009E7EF1"/>
    <w:rsid w:val="009F1F2B"/>
    <w:rsid w:val="00A0237F"/>
    <w:rsid w:val="00A058BE"/>
    <w:rsid w:val="00A13AFF"/>
    <w:rsid w:val="00A20010"/>
    <w:rsid w:val="00A46F00"/>
    <w:rsid w:val="00A537B5"/>
    <w:rsid w:val="00A604FF"/>
    <w:rsid w:val="00A65A1B"/>
    <w:rsid w:val="00A70C6E"/>
    <w:rsid w:val="00A900E8"/>
    <w:rsid w:val="00A90451"/>
    <w:rsid w:val="00AA51A9"/>
    <w:rsid w:val="00AA5D4A"/>
    <w:rsid w:val="00AC5C8F"/>
    <w:rsid w:val="00AD15A7"/>
    <w:rsid w:val="00AE5059"/>
    <w:rsid w:val="00B02D2C"/>
    <w:rsid w:val="00B13741"/>
    <w:rsid w:val="00B30F28"/>
    <w:rsid w:val="00B37DBE"/>
    <w:rsid w:val="00B51BE9"/>
    <w:rsid w:val="00B572BA"/>
    <w:rsid w:val="00B71864"/>
    <w:rsid w:val="00B84FD2"/>
    <w:rsid w:val="00BB2A50"/>
    <w:rsid w:val="00BB7E9D"/>
    <w:rsid w:val="00BD3BD2"/>
    <w:rsid w:val="00C10325"/>
    <w:rsid w:val="00C23092"/>
    <w:rsid w:val="00C4376F"/>
    <w:rsid w:val="00C57529"/>
    <w:rsid w:val="00C74C32"/>
    <w:rsid w:val="00C87555"/>
    <w:rsid w:val="00C96162"/>
    <w:rsid w:val="00CA7426"/>
    <w:rsid w:val="00CB7D61"/>
    <w:rsid w:val="00CF390F"/>
    <w:rsid w:val="00D12B09"/>
    <w:rsid w:val="00D21E8D"/>
    <w:rsid w:val="00D42AC8"/>
    <w:rsid w:val="00D4344F"/>
    <w:rsid w:val="00D64AC2"/>
    <w:rsid w:val="00D71E5C"/>
    <w:rsid w:val="00D9080C"/>
    <w:rsid w:val="00D9160D"/>
    <w:rsid w:val="00D939DF"/>
    <w:rsid w:val="00D954B6"/>
    <w:rsid w:val="00D96547"/>
    <w:rsid w:val="00DA0616"/>
    <w:rsid w:val="00DA23B0"/>
    <w:rsid w:val="00DD09DC"/>
    <w:rsid w:val="00DD374B"/>
    <w:rsid w:val="00DF4122"/>
    <w:rsid w:val="00E03DFE"/>
    <w:rsid w:val="00E145F7"/>
    <w:rsid w:val="00E25BFD"/>
    <w:rsid w:val="00E30F7E"/>
    <w:rsid w:val="00E33DA1"/>
    <w:rsid w:val="00E348B6"/>
    <w:rsid w:val="00E4429D"/>
    <w:rsid w:val="00E6038C"/>
    <w:rsid w:val="00E77FD3"/>
    <w:rsid w:val="00E84FBA"/>
    <w:rsid w:val="00E9708A"/>
    <w:rsid w:val="00EB77C6"/>
    <w:rsid w:val="00EC0C9E"/>
    <w:rsid w:val="00EC4444"/>
    <w:rsid w:val="00ED2A0D"/>
    <w:rsid w:val="00ED2B24"/>
    <w:rsid w:val="00F20687"/>
    <w:rsid w:val="00F35105"/>
    <w:rsid w:val="00F4292B"/>
    <w:rsid w:val="00F62364"/>
    <w:rsid w:val="00F84DCF"/>
    <w:rsid w:val="00F95D87"/>
    <w:rsid w:val="00F9642D"/>
    <w:rsid w:val="00FB4C53"/>
    <w:rsid w:val="00FB77D9"/>
    <w:rsid w:val="00FC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168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F2B"/>
  </w:style>
  <w:style w:type="paragraph" w:styleId="Nagwek1">
    <w:name w:val="heading 1"/>
    <w:basedOn w:val="Normalny"/>
    <w:next w:val="Normalny"/>
    <w:link w:val="Nagwek1Znak"/>
    <w:qFormat/>
    <w:rsid w:val="009F1F2B"/>
    <w:pPr>
      <w:keepNext/>
      <w:autoSpaceDE w:val="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1F2B"/>
    <w:pPr>
      <w:keepNext/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F1F2B"/>
    <w:pPr>
      <w:keepNext/>
      <w:autoSpaceDE w:val="0"/>
      <w:ind w:firstLine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F1F2B"/>
    <w:pPr>
      <w:spacing w:before="240" w:after="60"/>
      <w:outlineLvl w:val="5"/>
    </w:pPr>
    <w:rPr>
      <w:rFonts w:ascii="Calibri" w:hAnsi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9F1F2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7323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semiHidden/>
    <w:locked/>
    <w:rsid w:val="007323F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locked/>
    <w:rsid w:val="007323F6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7323F6"/>
    <w:rPr>
      <w:rFonts w:ascii="Calibri" w:hAnsi="Calibri" w:cs="Times New Roman"/>
      <w:b/>
      <w:bCs/>
    </w:rPr>
  </w:style>
  <w:style w:type="character" w:customStyle="1" w:styleId="Nagwek8Znak">
    <w:name w:val="Nagłówek 8 Znak"/>
    <w:link w:val="Nagwek8"/>
    <w:semiHidden/>
    <w:locked/>
    <w:rsid w:val="007323F6"/>
    <w:rPr>
      <w:rFonts w:ascii="Calibri" w:hAnsi="Calibri" w:cs="Times New Roman"/>
      <w:i/>
      <w:iCs/>
      <w:sz w:val="24"/>
      <w:szCs w:val="24"/>
    </w:rPr>
  </w:style>
  <w:style w:type="paragraph" w:styleId="Zwykytekst">
    <w:name w:val="Plain Text"/>
    <w:basedOn w:val="Normalny"/>
    <w:link w:val="ZwykytekstZnak"/>
    <w:rsid w:val="009F1F2B"/>
    <w:rPr>
      <w:rFonts w:ascii="Courier New" w:hAnsi="Courier New"/>
    </w:rPr>
  </w:style>
  <w:style w:type="character" w:customStyle="1" w:styleId="ZwykytekstZnak">
    <w:name w:val="Zwykły tekst Znak"/>
    <w:link w:val="Zwykytekst"/>
    <w:semiHidden/>
    <w:locked/>
    <w:rsid w:val="007323F6"/>
    <w:rPr>
      <w:rFonts w:ascii="Courier New" w:hAnsi="Courier New" w:cs="Courier New"/>
      <w:sz w:val="20"/>
      <w:szCs w:val="20"/>
    </w:rPr>
  </w:style>
  <w:style w:type="character" w:styleId="Hipercze">
    <w:name w:val="Hyperlink"/>
    <w:rsid w:val="009F1F2B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9F1F2B"/>
    <w:pPr>
      <w:suppressAutoHyphens/>
      <w:snapToGrid w:val="0"/>
    </w:pPr>
  </w:style>
  <w:style w:type="character" w:customStyle="1" w:styleId="Tekstpodstawowy2Znak">
    <w:name w:val="Tekst podstawowy 2 Znak"/>
    <w:link w:val="Tekstpodstawowy2"/>
    <w:semiHidden/>
    <w:locked/>
    <w:rsid w:val="007323F6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9F1F2B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7323F6"/>
    <w:rPr>
      <w:rFonts w:cs="Times New Roman"/>
      <w:sz w:val="20"/>
      <w:szCs w:val="20"/>
    </w:rPr>
  </w:style>
  <w:style w:type="character" w:styleId="UyteHipercze">
    <w:name w:val="FollowedHyperlink"/>
    <w:rsid w:val="009F1F2B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9F1F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323F6"/>
    <w:rPr>
      <w:rFonts w:cs="Times New Roman"/>
      <w:sz w:val="20"/>
      <w:szCs w:val="20"/>
    </w:rPr>
  </w:style>
  <w:style w:type="character" w:styleId="Numerstrony">
    <w:name w:val="page number"/>
    <w:rsid w:val="009F1F2B"/>
    <w:rPr>
      <w:rFonts w:cs="Times New Roman"/>
    </w:rPr>
  </w:style>
  <w:style w:type="paragraph" w:customStyle="1" w:styleId="Kadaver">
    <w:name w:val="Kadaver"/>
    <w:basedOn w:val="Normalny"/>
    <w:rsid w:val="009F1F2B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sz w:val="24"/>
    </w:rPr>
  </w:style>
  <w:style w:type="paragraph" w:customStyle="1" w:styleId="FR1">
    <w:name w:val="FR1"/>
    <w:rsid w:val="009F1F2B"/>
    <w:pPr>
      <w:widowControl w:val="0"/>
      <w:autoSpaceDE w:val="0"/>
      <w:autoSpaceDN w:val="0"/>
      <w:adjustRightInd w:val="0"/>
      <w:spacing w:before="240"/>
      <w:jc w:val="both"/>
    </w:pPr>
    <w:rPr>
      <w:rFonts w:ascii="Arial" w:hAnsi="Arial" w:cs="Arial"/>
      <w:noProof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F1F2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323F6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9F1F2B"/>
    <w:pPr>
      <w:autoSpaceDE w:val="0"/>
      <w:ind w:left="284" w:hanging="284"/>
      <w:jc w:val="both"/>
    </w:pPr>
  </w:style>
  <w:style w:type="character" w:customStyle="1" w:styleId="Tekstpodstawowywcity2Znak">
    <w:name w:val="Tekst podstawowy wcięty 2 Znak"/>
    <w:link w:val="Tekstpodstawowywcity2"/>
    <w:semiHidden/>
    <w:locked/>
    <w:rsid w:val="007323F6"/>
    <w:rPr>
      <w:rFonts w:cs="Times New Roman"/>
      <w:sz w:val="20"/>
      <w:szCs w:val="20"/>
    </w:rPr>
  </w:style>
  <w:style w:type="paragraph" w:customStyle="1" w:styleId="pkt">
    <w:name w:val="pkt"/>
    <w:basedOn w:val="Normalny"/>
    <w:rsid w:val="009F1F2B"/>
    <w:pPr>
      <w:suppressAutoHyphens/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Normalny"/>
    <w:rsid w:val="009F1F2B"/>
    <w:pPr>
      <w:suppressAutoHyphens/>
      <w:spacing w:before="60" w:after="60"/>
      <w:ind w:left="850" w:hanging="425"/>
      <w:jc w:val="both"/>
    </w:pPr>
    <w:rPr>
      <w:sz w:val="24"/>
    </w:rPr>
  </w:style>
  <w:style w:type="paragraph" w:styleId="Nagwek">
    <w:name w:val="header"/>
    <w:basedOn w:val="Normalny"/>
    <w:link w:val="NagwekZnak"/>
    <w:rsid w:val="00824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249A8"/>
    <w:rPr>
      <w:rFonts w:cs="Times New Roman"/>
    </w:rPr>
  </w:style>
  <w:style w:type="paragraph" w:styleId="Tekstdymka">
    <w:name w:val="Balloon Text"/>
    <w:basedOn w:val="Normalny"/>
    <w:link w:val="TekstdymkaZnak"/>
    <w:rsid w:val="002F1BD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locked/>
    <w:rsid w:val="002F1BD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905E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05E5"/>
  </w:style>
  <w:style w:type="character" w:customStyle="1" w:styleId="TekstkomentarzaZnak">
    <w:name w:val="Tekst komentarza Znak"/>
    <w:basedOn w:val="Domylnaczcionkaakapitu"/>
    <w:link w:val="Tekstkomentarza"/>
    <w:rsid w:val="007905E5"/>
  </w:style>
  <w:style w:type="paragraph" w:styleId="Tematkomentarza">
    <w:name w:val="annotation subject"/>
    <w:basedOn w:val="Tekstkomentarza"/>
    <w:next w:val="Tekstkomentarza"/>
    <w:link w:val="TematkomentarzaZnak"/>
    <w:rsid w:val="007905E5"/>
    <w:rPr>
      <w:b/>
      <w:bCs/>
    </w:rPr>
  </w:style>
  <w:style w:type="character" w:customStyle="1" w:styleId="TematkomentarzaZnak">
    <w:name w:val="Temat komentarza Znak"/>
    <w:link w:val="Tematkomentarza"/>
    <w:rsid w:val="007905E5"/>
    <w:rPr>
      <w:b/>
      <w:bCs/>
    </w:rPr>
  </w:style>
  <w:style w:type="paragraph" w:customStyle="1" w:styleId="Obszartekstu">
    <w:name w:val="Obszar tekstu"/>
    <w:basedOn w:val="Normalny"/>
    <w:rsid w:val="005B1A73"/>
    <w:pPr>
      <w:widowControl w:val="0"/>
      <w:suppressAutoHyphens/>
      <w:autoSpaceDE w:val="0"/>
      <w:spacing w:after="120"/>
    </w:pPr>
    <w:rPr>
      <w:rFonts w:eastAsia="Arial"/>
      <w:kern w:val="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F2B"/>
  </w:style>
  <w:style w:type="paragraph" w:styleId="Nagwek1">
    <w:name w:val="heading 1"/>
    <w:basedOn w:val="Normalny"/>
    <w:next w:val="Normalny"/>
    <w:link w:val="Nagwek1Znak"/>
    <w:qFormat/>
    <w:rsid w:val="009F1F2B"/>
    <w:pPr>
      <w:keepNext/>
      <w:autoSpaceDE w:val="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1F2B"/>
    <w:pPr>
      <w:keepNext/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F1F2B"/>
    <w:pPr>
      <w:keepNext/>
      <w:autoSpaceDE w:val="0"/>
      <w:ind w:firstLine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F1F2B"/>
    <w:pPr>
      <w:spacing w:before="240" w:after="60"/>
      <w:outlineLvl w:val="5"/>
    </w:pPr>
    <w:rPr>
      <w:rFonts w:ascii="Calibri" w:hAnsi="Calibri"/>
      <w:b/>
      <w:bCs/>
    </w:rPr>
  </w:style>
  <w:style w:type="paragraph" w:styleId="Nagwek8">
    <w:name w:val="heading 8"/>
    <w:basedOn w:val="Normalny"/>
    <w:next w:val="Normalny"/>
    <w:link w:val="Nagwek8Znak"/>
    <w:qFormat/>
    <w:rsid w:val="009F1F2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7323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semiHidden/>
    <w:locked/>
    <w:rsid w:val="007323F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locked/>
    <w:rsid w:val="007323F6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7323F6"/>
    <w:rPr>
      <w:rFonts w:ascii="Calibri" w:hAnsi="Calibri" w:cs="Times New Roman"/>
      <w:b/>
      <w:bCs/>
    </w:rPr>
  </w:style>
  <w:style w:type="character" w:customStyle="1" w:styleId="Nagwek8Znak">
    <w:name w:val="Nagłówek 8 Znak"/>
    <w:link w:val="Nagwek8"/>
    <w:semiHidden/>
    <w:locked/>
    <w:rsid w:val="007323F6"/>
    <w:rPr>
      <w:rFonts w:ascii="Calibri" w:hAnsi="Calibri" w:cs="Times New Roman"/>
      <w:i/>
      <w:iCs/>
      <w:sz w:val="24"/>
      <w:szCs w:val="24"/>
    </w:rPr>
  </w:style>
  <w:style w:type="paragraph" w:styleId="Zwykytekst">
    <w:name w:val="Plain Text"/>
    <w:basedOn w:val="Normalny"/>
    <w:link w:val="ZwykytekstZnak"/>
    <w:rsid w:val="009F1F2B"/>
    <w:rPr>
      <w:rFonts w:ascii="Courier New" w:hAnsi="Courier New"/>
    </w:rPr>
  </w:style>
  <w:style w:type="character" w:customStyle="1" w:styleId="ZwykytekstZnak">
    <w:name w:val="Zwykły tekst Znak"/>
    <w:link w:val="Zwykytekst"/>
    <w:semiHidden/>
    <w:locked/>
    <w:rsid w:val="007323F6"/>
    <w:rPr>
      <w:rFonts w:ascii="Courier New" w:hAnsi="Courier New" w:cs="Courier New"/>
      <w:sz w:val="20"/>
      <w:szCs w:val="20"/>
    </w:rPr>
  </w:style>
  <w:style w:type="character" w:styleId="Hipercze">
    <w:name w:val="Hyperlink"/>
    <w:rsid w:val="009F1F2B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9F1F2B"/>
    <w:pPr>
      <w:suppressAutoHyphens/>
      <w:snapToGrid w:val="0"/>
    </w:pPr>
  </w:style>
  <w:style w:type="character" w:customStyle="1" w:styleId="Tekstpodstawowy2Znak">
    <w:name w:val="Tekst podstawowy 2 Znak"/>
    <w:link w:val="Tekstpodstawowy2"/>
    <w:semiHidden/>
    <w:locked/>
    <w:rsid w:val="007323F6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9F1F2B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7323F6"/>
    <w:rPr>
      <w:rFonts w:cs="Times New Roman"/>
      <w:sz w:val="20"/>
      <w:szCs w:val="20"/>
    </w:rPr>
  </w:style>
  <w:style w:type="character" w:styleId="UyteHipercze">
    <w:name w:val="FollowedHyperlink"/>
    <w:rsid w:val="009F1F2B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9F1F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323F6"/>
    <w:rPr>
      <w:rFonts w:cs="Times New Roman"/>
      <w:sz w:val="20"/>
      <w:szCs w:val="20"/>
    </w:rPr>
  </w:style>
  <w:style w:type="character" w:styleId="Numerstrony">
    <w:name w:val="page number"/>
    <w:rsid w:val="009F1F2B"/>
    <w:rPr>
      <w:rFonts w:cs="Times New Roman"/>
    </w:rPr>
  </w:style>
  <w:style w:type="paragraph" w:customStyle="1" w:styleId="Kadaver">
    <w:name w:val="Kadaver"/>
    <w:basedOn w:val="Normalny"/>
    <w:rsid w:val="009F1F2B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sz w:val="24"/>
    </w:rPr>
  </w:style>
  <w:style w:type="paragraph" w:customStyle="1" w:styleId="FR1">
    <w:name w:val="FR1"/>
    <w:rsid w:val="009F1F2B"/>
    <w:pPr>
      <w:widowControl w:val="0"/>
      <w:autoSpaceDE w:val="0"/>
      <w:autoSpaceDN w:val="0"/>
      <w:adjustRightInd w:val="0"/>
      <w:spacing w:before="240"/>
      <w:jc w:val="both"/>
    </w:pPr>
    <w:rPr>
      <w:rFonts w:ascii="Arial" w:hAnsi="Arial" w:cs="Arial"/>
      <w:noProof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F1F2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323F6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9F1F2B"/>
    <w:pPr>
      <w:autoSpaceDE w:val="0"/>
      <w:ind w:left="284" w:hanging="284"/>
      <w:jc w:val="both"/>
    </w:pPr>
  </w:style>
  <w:style w:type="character" w:customStyle="1" w:styleId="Tekstpodstawowywcity2Znak">
    <w:name w:val="Tekst podstawowy wcięty 2 Znak"/>
    <w:link w:val="Tekstpodstawowywcity2"/>
    <w:semiHidden/>
    <w:locked/>
    <w:rsid w:val="007323F6"/>
    <w:rPr>
      <w:rFonts w:cs="Times New Roman"/>
      <w:sz w:val="20"/>
      <w:szCs w:val="20"/>
    </w:rPr>
  </w:style>
  <w:style w:type="paragraph" w:customStyle="1" w:styleId="pkt">
    <w:name w:val="pkt"/>
    <w:basedOn w:val="Normalny"/>
    <w:rsid w:val="009F1F2B"/>
    <w:pPr>
      <w:suppressAutoHyphens/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Normalny"/>
    <w:rsid w:val="009F1F2B"/>
    <w:pPr>
      <w:suppressAutoHyphens/>
      <w:spacing w:before="60" w:after="60"/>
      <w:ind w:left="850" w:hanging="425"/>
      <w:jc w:val="both"/>
    </w:pPr>
    <w:rPr>
      <w:sz w:val="24"/>
    </w:rPr>
  </w:style>
  <w:style w:type="paragraph" w:styleId="Nagwek">
    <w:name w:val="header"/>
    <w:basedOn w:val="Normalny"/>
    <w:link w:val="NagwekZnak"/>
    <w:rsid w:val="00824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249A8"/>
    <w:rPr>
      <w:rFonts w:cs="Times New Roman"/>
    </w:rPr>
  </w:style>
  <w:style w:type="paragraph" w:styleId="Tekstdymka">
    <w:name w:val="Balloon Text"/>
    <w:basedOn w:val="Normalny"/>
    <w:link w:val="TekstdymkaZnak"/>
    <w:rsid w:val="002F1BD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locked/>
    <w:rsid w:val="002F1BD9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905E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05E5"/>
  </w:style>
  <w:style w:type="character" w:customStyle="1" w:styleId="TekstkomentarzaZnak">
    <w:name w:val="Tekst komentarza Znak"/>
    <w:basedOn w:val="Domylnaczcionkaakapitu"/>
    <w:link w:val="Tekstkomentarza"/>
    <w:rsid w:val="007905E5"/>
  </w:style>
  <w:style w:type="paragraph" w:styleId="Tematkomentarza">
    <w:name w:val="annotation subject"/>
    <w:basedOn w:val="Tekstkomentarza"/>
    <w:next w:val="Tekstkomentarza"/>
    <w:link w:val="TematkomentarzaZnak"/>
    <w:rsid w:val="007905E5"/>
    <w:rPr>
      <w:b/>
      <w:bCs/>
    </w:rPr>
  </w:style>
  <w:style w:type="character" w:customStyle="1" w:styleId="TematkomentarzaZnak">
    <w:name w:val="Temat komentarza Znak"/>
    <w:link w:val="Tematkomentarza"/>
    <w:rsid w:val="007905E5"/>
    <w:rPr>
      <w:b/>
      <w:bCs/>
    </w:rPr>
  </w:style>
  <w:style w:type="paragraph" w:customStyle="1" w:styleId="Obszartekstu">
    <w:name w:val="Obszar tekstu"/>
    <w:basedOn w:val="Normalny"/>
    <w:rsid w:val="005B1A73"/>
    <w:pPr>
      <w:widowControl w:val="0"/>
      <w:suppressAutoHyphens/>
      <w:autoSpaceDE w:val="0"/>
      <w:spacing w:after="120"/>
    </w:pPr>
    <w:rPr>
      <w:rFonts w:eastAsia="Arial"/>
      <w:kern w:val="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orag@policki.pl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249F5-D106-499D-BC0E-2A5047ACD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1585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IV</vt:lpstr>
    </vt:vector>
  </TitlesOfParts>
  <Company>Starostwo Powiatowe w Policach</Company>
  <LinksUpToDate>false</LinksUpToDate>
  <CharactersWithSpaces>11073</CharactersWithSpaces>
  <SharedDoc>false</SharedDoc>
  <HLinks>
    <vt:vector size="12" baseType="variant">
      <vt:variant>
        <vt:i4>8126535</vt:i4>
      </vt:variant>
      <vt:variant>
        <vt:i4>3</vt:i4>
      </vt:variant>
      <vt:variant>
        <vt:i4>0</vt:i4>
      </vt:variant>
      <vt:variant>
        <vt:i4>5</vt:i4>
      </vt:variant>
      <vt:variant>
        <vt:lpwstr>mailto:morag@policki.pl</vt:lpwstr>
      </vt:variant>
      <vt:variant>
        <vt:lpwstr/>
      </vt:variant>
      <vt:variant>
        <vt:i4>524348</vt:i4>
      </vt:variant>
      <vt:variant>
        <vt:i4>0</vt:i4>
      </vt:variant>
      <vt:variant>
        <vt:i4>0</vt:i4>
      </vt:variant>
      <vt:variant>
        <vt:i4>5</vt:i4>
      </vt:variant>
      <vt:variant>
        <vt:lpwstr>mailto:sochanowska@policki.pl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IV</dc:title>
  <dc:creator>tomasz</dc:creator>
  <cp:lastModifiedBy>Natalia Wasielewska</cp:lastModifiedBy>
  <cp:revision>7</cp:revision>
  <cp:lastPrinted>2019-05-14T11:00:00Z</cp:lastPrinted>
  <dcterms:created xsi:type="dcterms:W3CDTF">2018-05-22T06:42:00Z</dcterms:created>
  <dcterms:modified xsi:type="dcterms:W3CDTF">2019-05-22T09:53:00Z</dcterms:modified>
</cp:coreProperties>
</file>